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68" w:rsidRPr="00514A8F" w:rsidRDefault="00880068" w:rsidP="00880068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right"/>
        <w:rPr>
          <w:rFonts w:ascii="Arial" w:hAnsi="Arial" w:cs="Arial"/>
          <w:b/>
          <w:sz w:val="24"/>
          <w:szCs w:val="24"/>
          <w:u w:val="single"/>
          <w:lang w:eastAsia="en-US" w:bidi="en-US"/>
        </w:rPr>
      </w:pPr>
    </w:p>
    <w:p w:rsidR="00514A8F" w:rsidRPr="00514A8F" w:rsidRDefault="00514A8F" w:rsidP="00514A8F">
      <w:pPr>
        <w:jc w:val="center"/>
        <w:rPr>
          <w:rFonts w:ascii="Arial" w:hAnsi="Arial" w:cs="Arial"/>
          <w:sz w:val="24"/>
          <w:szCs w:val="24"/>
          <w:lang w:eastAsia="en-US" w:bidi="en-US"/>
        </w:rPr>
      </w:pPr>
      <w:r>
        <w:rPr>
          <w:rFonts w:ascii="Arial" w:hAnsi="Arial" w:cs="Arial"/>
          <w:sz w:val="24"/>
          <w:szCs w:val="24"/>
          <w:lang w:eastAsia="en-US" w:bidi="en-US"/>
        </w:rPr>
        <w:tab/>
      </w:r>
      <w:r>
        <w:rPr>
          <w:rFonts w:ascii="Arial" w:hAnsi="Arial" w:cs="Arial"/>
          <w:sz w:val="24"/>
          <w:szCs w:val="24"/>
          <w:lang w:eastAsia="en-US" w:bidi="en-US"/>
        </w:rPr>
        <w:tab/>
      </w:r>
      <w:r>
        <w:rPr>
          <w:rFonts w:ascii="Arial" w:hAnsi="Arial" w:cs="Arial"/>
          <w:sz w:val="24"/>
          <w:szCs w:val="24"/>
          <w:lang w:eastAsia="en-US" w:bidi="en-US"/>
        </w:rPr>
        <w:tab/>
      </w:r>
      <w:r>
        <w:rPr>
          <w:rFonts w:ascii="Arial" w:hAnsi="Arial" w:cs="Arial"/>
          <w:sz w:val="24"/>
          <w:szCs w:val="24"/>
          <w:lang w:eastAsia="en-US" w:bidi="en-US"/>
        </w:rPr>
        <w:tab/>
      </w:r>
      <w:r>
        <w:rPr>
          <w:rFonts w:ascii="Arial" w:hAnsi="Arial" w:cs="Arial"/>
          <w:sz w:val="24"/>
          <w:szCs w:val="24"/>
          <w:lang w:eastAsia="en-US" w:bidi="en-US"/>
        </w:rPr>
        <w:tab/>
      </w:r>
      <w:r>
        <w:rPr>
          <w:rFonts w:ascii="Arial" w:hAnsi="Arial" w:cs="Arial"/>
          <w:sz w:val="24"/>
          <w:szCs w:val="24"/>
          <w:lang w:eastAsia="en-US" w:bidi="en-US"/>
        </w:rPr>
        <w:tab/>
      </w:r>
      <w:r w:rsidR="008A4A2C">
        <w:rPr>
          <w:rFonts w:ascii="Arial" w:hAnsi="Arial" w:cs="Arial"/>
          <w:sz w:val="24"/>
          <w:szCs w:val="24"/>
          <w:lang w:eastAsia="en-US" w:bidi="en-US"/>
        </w:rPr>
        <w:t xml:space="preserve">Piaseczno, </w:t>
      </w:r>
      <w:r w:rsidRPr="00514A8F">
        <w:rPr>
          <w:rFonts w:ascii="Arial" w:hAnsi="Arial" w:cs="Arial"/>
          <w:sz w:val="24"/>
          <w:szCs w:val="24"/>
          <w:lang w:eastAsia="en-US" w:bidi="en-US"/>
        </w:rPr>
        <w:t xml:space="preserve">  dnia………….          </w:t>
      </w: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  <w:r w:rsidRPr="00514A8F">
        <w:rPr>
          <w:rFonts w:ascii="Arial" w:hAnsi="Arial" w:cs="Arial"/>
          <w:sz w:val="24"/>
          <w:szCs w:val="24"/>
          <w:lang w:eastAsia="en-US" w:bidi="en-US"/>
        </w:rPr>
        <w:tab/>
      </w:r>
      <w:r w:rsidRPr="00514A8F">
        <w:rPr>
          <w:rFonts w:ascii="Arial" w:hAnsi="Arial" w:cs="Arial"/>
          <w:sz w:val="24"/>
          <w:szCs w:val="24"/>
          <w:lang w:eastAsia="en-US" w:bidi="en-US"/>
        </w:rPr>
        <w:tab/>
      </w:r>
      <w:r w:rsidRPr="00514A8F">
        <w:rPr>
          <w:rFonts w:ascii="Arial" w:hAnsi="Arial" w:cs="Arial"/>
          <w:sz w:val="24"/>
          <w:szCs w:val="24"/>
          <w:lang w:eastAsia="en-US" w:bidi="en-US"/>
        </w:rPr>
        <w:tab/>
      </w: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  <w:r w:rsidRPr="00514A8F">
        <w:rPr>
          <w:rFonts w:ascii="Arial" w:hAnsi="Arial" w:cs="Arial"/>
          <w:sz w:val="24"/>
          <w:szCs w:val="24"/>
          <w:lang w:eastAsia="en-US" w:bidi="en-US"/>
        </w:rPr>
        <w:t>……………………………………</w:t>
      </w:r>
    </w:p>
    <w:p w:rsidR="00514A8F" w:rsidRPr="00E06863" w:rsidRDefault="00514A8F" w:rsidP="00514A8F">
      <w:pPr>
        <w:rPr>
          <w:rFonts w:ascii="Arial" w:hAnsi="Arial" w:cs="Arial"/>
          <w:sz w:val="16"/>
          <w:szCs w:val="24"/>
          <w:lang w:eastAsia="en-US" w:bidi="en-US"/>
        </w:rPr>
      </w:pPr>
      <w:r w:rsidRPr="00E06863">
        <w:rPr>
          <w:rFonts w:ascii="Arial" w:hAnsi="Arial" w:cs="Arial"/>
          <w:sz w:val="16"/>
          <w:szCs w:val="24"/>
          <w:lang w:eastAsia="en-US" w:bidi="en-US"/>
        </w:rPr>
        <w:t>(pieczęć firmowa Podwykonawcy/Dalszego Podwykonawcy)</w:t>
      </w:r>
    </w:p>
    <w:p w:rsidR="00514A8F" w:rsidRPr="00514A8F" w:rsidRDefault="00514A8F" w:rsidP="00514A8F">
      <w:pPr>
        <w:jc w:val="center"/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  <w:r w:rsidRPr="00514A8F">
        <w:rPr>
          <w:rFonts w:ascii="Arial" w:hAnsi="Arial" w:cs="Arial"/>
          <w:sz w:val="24"/>
          <w:szCs w:val="24"/>
          <w:lang w:eastAsia="en-US" w:bidi="en-US"/>
        </w:rPr>
        <w:t xml:space="preserve">                                                        </w:t>
      </w: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b/>
          <w:bCs/>
          <w:sz w:val="24"/>
          <w:szCs w:val="24"/>
          <w:lang w:eastAsia="en-US" w:bidi="en-US"/>
        </w:rPr>
      </w:pPr>
      <w:r w:rsidRPr="00514A8F">
        <w:rPr>
          <w:rFonts w:ascii="Arial" w:hAnsi="Arial" w:cs="Arial"/>
          <w:sz w:val="24"/>
          <w:szCs w:val="24"/>
          <w:lang w:eastAsia="en-US" w:bidi="en-US"/>
        </w:rPr>
        <w:t xml:space="preserve">  </w:t>
      </w:r>
    </w:p>
    <w:p w:rsidR="009903DB" w:rsidRDefault="009903DB" w:rsidP="009903D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Inwestor: GMINA PIASECZNO </w:t>
      </w:r>
    </w:p>
    <w:p w:rsidR="006E19D4" w:rsidRPr="006E19D4" w:rsidRDefault="009903DB" w:rsidP="006E19D4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Arial" w:hAnsi="Arial" w:cs="Arial"/>
          <w:b/>
          <w:bCs/>
        </w:rPr>
        <w:t xml:space="preserve">Zadanie: </w:t>
      </w:r>
      <w:r w:rsidR="006E19D4" w:rsidRPr="006E19D4">
        <w:rPr>
          <w:rFonts w:ascii="Calibri" w:eastAsia="Times New Roman" w:hAnsi="Calibri" w:cs="Calibri"/>
          <w:color w:val="000000"/>
          <w:sz w:val="24"/>
          <w:szCs w:val="24"/>
          <w:lang w:bidi="ar-SA"/>
        </w:rPr>
        <w:t>"Rozbudowa infrastruktury parkingowej - parking przy ul. Kameralnej w Józefosławiu "</w:t>
      </w:r>
    </w:p>
    <w:p w:rsidR="009903DB" w:rsidRDefault="009903DB" w:rsidP="009903DB">
      <w:pPr>
        <w:pStyle w:val="Standard"/>
        <w:spacing w:line="276" w:lineRule="auto"/>
        <w:jc w:val="both"/>
        <w:rPr>
          <w:rFonts w:eastAsia="SimSun" w:cs="Mangal"/>
          <w:sz w:val="24"/>
          <w:szCs w:val="24"/>
          <w:lang w:bidi="hi-IN"/>
        </w:rPr>
      </w:pPr>
      <w:bookmarkStart w:id="0" w:name="_GoBack"/>
      <w:bookmarkEnd w:id="0"/>
    </w:p>
    <w:p w:rsidR="00514A8F" w:rsidRPr="00514A8F" w:rsidRDefault="00514A8F" w:rsidP="00114684">
      <w:pPr>
        <w:jc w:val="both"/>
        <w:rPr>
          <w:rFonts w:ascii="Arial" w:hAnsi="Arial" w:cs="Arial"/>
          <w:b/>
          <w:bCs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center"/>
        <w:rPr>
          <w:rFonts w:ascii="Arial" w:hAnsi="Arial" w:cs="Arial"/>
          <w:b/>
          <w:bCs/>
          <w:sz w:val="32"/>
          <w:szCs w:val="24"/>
          <w:lang w:eastAsia="en-US" w:bidi="en-US"/>
        </w:rPr>
      </w:pPr>
      <w:r w:rsidRPr="00514A8F">
        <w:rPr>
          <w:rFonts w:ascii="Arial" w:hAnsi="Arial" w:cs="Arial"/>
          <w:b/>
          <w:bCs/>
          <w:sz w:val="32"/>
          <w:szCs w:val="24"/>
          <w:lang w:eastAsia="en-US" w:bidi="en-US"/>
        </w:rPr>
        <w:t>OŚWIADCZENIE KOŃCOWE</w:t>
      </w:r>
    </w:p>
    <w:p w:rsidR="00514A8F" w:rsidRPr="00514A8F" w:rsidRDefault="00514A8F" w:rsidP="00514A8F">
      <w:pPr>
        <w:jc w:val="center"/>
        <w:rPr>
          <w:rFonts w:ascii="Arial" w:hAnsi="Arial" w:cs="Arial"/>
          <w:b/>
          <w:bCs/>
          <w:sz w:val="32"/>
          <w:szCs w:val="24"/>
          <w:lang w:eastAsia="en-US" w:bidi="en-US"/>
        </w:rPr>
      </w:pPr>
      <w:r w:rsidRPr="00514A8F">
        <w:rPr>
          <w:rFonts w:ascii="Arial" w:hAnsi="Arial" w:cs="Arial"/>
          <w:b/>
          <w:bCs/>
          <w:sz w:val="32"/>
          <w:szCs w:val="24"/>
          <w:lang w:eastAsia="en-US" w:bidi="en-US"/>
        </w:rPr>
        <w:t>PODWYKONAWCY/ DALSZEGO PODWYKONAWCY</w:t>
      </w:r>
    </w:p>
    <w:p w:rsidR="00514A8F" w:rsidRPr="00514A8F" w:rsidRDefault="00514A8F" w:rsidP="00514A8F">
      <w:pPr>
        <w:jc w:val="center"/>
        <w:rPr>
          <w:rFonts w:ascii="Arial" w:hAnsi="Arial" w:cs="Arial"/>
          <w:b/>
          <w:bCs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center"/>
        <w:rPr>
          <w:rFonts w:ascii="Arial" w:hAnsi="Arial" w:cs="Arial"/>
          <w:b/>
          <w:bCs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center"/>
        <w:rPr>
          <w:rFonts w:ascii="Arial" w:hAnsi="Arial" w:cs="Arial"/>
          <w:b/>
          <w:bCs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both"/>
        <w:rPr>
          <w:rFonts w:ascii="Arial" w:hAnsi="Arial" w:cs="Arial"/>
          <w:sz w:val="24"/>
          <w:szCs w:val="24"/>
          <w:lang w:eastAsia="en-US" w:bidi="en-US"/>
        </w:rPr>
      </w:pPr>
      <w:r w:rsidRPr="00514A8F">
        <w:rPr>
          <w:rFonts w:ascii="Arial" w:hAnsi="Arial" w:cs="Arial"/>
          <w:bCs/>
          <w:sz w:val="24"/>
          <w:szCs w:val="24"/>
          <w:lang w:eastAsia="en-US" w:bidi="en-US"/>
        </w:rPr>
        <w:t xml:space="preserve">Oświadczam, że ……………………………………………………….. </w:t>
      </w:r>
      <w:r w:rsidRPr="00514A8F">
        <w:rPr>
          <w:rFonts w:ascii="Arial" w:hAnsi="Arial" w:cs="Arial"/>
          <w:bCs/>
          <w:i/>
          <w:sz w:val="24"/>
          <w:szCs w:val="24"/>
          <w:lang w:eastAsia="en-US" w:bidi="en-US"/>
        </w:rPr>
        <w:t xml:space="preserve">[nazwa Wykonawcy /Podwykonawcy/Dalszego Podwykonawcy wraz z adresem siedziby] </w:t>
      </w:r>
      <w:r w:rsidRPr="00514A8F">
        <w:rPr>
          <w:rFonts w:ascii="Arial" w:hAnsi="Arial" w:cs="Arial"/>
          <w:bCs/>
          <w:sz w:val="24"/>
          <w:szCs w:val="24"/>
          <w:lang w:eastAsia="en-US" w:bidi="en-US"/>
        </w:rPr>
        <w:t>spełnił/spełniła na naszą rzecz wszystkie wymagalne na dzień ………………. świadczenia pieniężne z tytułu należnego nam wynagrodzenia określonego w umowie nr……………….... z dnia…………, dotyczącej wykonania zadania jak wyżej</w:t>
      </w:r>
      <w:r w:rsidRPr="00514A8F">
        <w:rPr>
          <w:rFonts w:ascii="Arial" w:hAnsi="Arial" w:cs="Arial"/>
          <w:b/>
          <w:bCs/>
          <w:sz w:val="24"/>
          <w:szCs w:val="24"/>
          <w:lang w:eastAsia="en-US" w:bidi="en-US"/>
        </w:rPr>
        <w:t xml:space="preserve"> </w:t>
      </w:r>
      <w:r w:rsidRPr="00514A8F">
        <w:rPr>
          <w:rFonts w:ascii="Arial" w:hAnsi="Arial" w:cs="Arial"/>
          <w:bCs/>
          <w:sz w:val="24"/>
          <w:szCs w:val="24"/>
          <w:lang w:eastAsia="en-US" w:bidi="en-US"/>
        </w:rPr>
        <w:t>oraz oświadczam, że całość prac wykonana przez naszą firmę w związku z w/w umową została rozliczona, a należne za tą pracę wynagrodzenie wypłacone w 100%. W związku z powyższym nasza firma nie będzie rościć w stosunku do Inwestora - Gminy Piaseczno - o jakiekolwiek wynagrodzenie należne z tytułu wykonania w/w umowy.</w:t>
      </w: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rPr>
          <w:rFonts w:ascii="Arial" w:hAnsi="Arial" w:cs="Arial"/>
          <w:sz w:val="24"/>
          <w:szCs w:val="24"/>
          <w:lang w:eastAsia="en-US" w:bidi="en-US"/>
        </w:rPr>
      </w:pPr>
    </w:p>
    <w:p w:rsidR="00514A8F" w:rsidRPr="00514A8F" w:rsidRDefault="00514A8F" w:rsidP="00514A8F">
      <w:pPr>
        <w:jc w:val="right"/>
        <w:rPr>
          <w:rFonts w:ascii="Arial" w:hAnsi="Arial" w:cs="Arial"/>
          <w:sz w:val="24"/>
          <w:szCs w:val="24"/>
          <w:lang w:val="en-US" w:eastAsia="en-US" w:bidi="en-US"/>
        </w:rPr>
      </w:pPr>
      <w:r w:rsidRPr="00514A8F">
        <w:rPr>
          <w:rFonts w:ascii="Arial" w:hAnsi="Arial" w:cs="Arial"/>
          <w:sz w:val="24"/>
          <w:szCs w:val="24"/>
          <w:lang w:eastAsia="en-US" w:bidi="en-US"/>
        </w:rPr>
        <w:t xml:space="preserve">                                                           </w:t>
      </w:r>
      <w:r w:rsidRPr="00514A8F">
        <w:rPr>
          <w:rFonts w:ascii="Arial" w:hAnsi="Arial" w:cs="Arial"/>
          <w:sz w:val="24"/>
          <w:szCs w:val="24"/>
          <w:lang w:val="en-US" w:eastAsia="en-US" w:bidi="en-US"/>
        </w:rPr>
        <w:t>….....................................................................................</w:t>
      </w:r>
    </w:p>
    <w:p w:rsidR="00514A8F" w:rsidRPr="00514A8F" w:rsidRDefault="00514A8F" w:rsidP="00514A8F">
      <w:pPr>
        <w:ind w:firstLine="4488"/>
        <w:jc w:val="center"/>
        <w:rPr>
          <w:rFonts w:ascii="Arial" w:hAnsi="Arial" w:cs="Arial"/>
          <w:sz w:val="18"/>
          <w:szCs w:val="24"/>
          <w:lang w:val="en-US" w:eastAsia="en-US" w:bidi="en-US"/>
        </w:rPr>
      </w:pPr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( </w:t>
      </w: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podpis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/y </w:t>
      </w: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i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 </w:t>
      </w: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pieczęć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 </w:t>
      </w: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Podwykonawcy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 / </w:t>
      </w: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dalszego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 xml:space="preserve"> </w:t>
      </w:r>
    </w:p>
    <w:p w:rsidR="00514A8F" w:rsidRPr="00514A8F" w:rsidRDefault="00514A8F" w:rsidP="00514A8F">
      <w:pPr>
        <w:ind w:firstLine="4488"/>
        <w:jc w:val="center"/>
        <w:rPr>
          <w:rFonts w:ascii="Arial" w:eastAsia="Arial" w:hAnsi="Arial" w:cs="Arial"/>
          <w:spacing w:val="-9"/>
          <w:sz w:val="18"/>
          <w:szCs w:val="24"/>
        </w:rPr>
      </w:pPr>
      <w:proofErr w:type="spellStart"/>
      <w:r w:rsidRPr="00514A8F">
        <w:rPr>
          <w:rFonts w:ascii="Arial" w:hAnsi="Arial" w:cs="Arial"/>
          <w:sz w:val="18"/>
          <w:szCs w:val="24"/>
          <w:lang w:val="en-US" w:eastAsia="en-US" w:bidi="en-US"/>
        </w:rPr>
        <w:t>Podwykonawcy</w:t>
      </w:r>
      <w:proofErr w:type="spellEnd"/>
      <w:r w:rsidRPr="00514A8F">
        <w:rPr>
          <w:rFonts w:ascii="Arial" w:hAnsi="Arial" w:cs="Arial"/>
          <w:sz w:val="18"/>
          <w:szCs w:val="24"/>
          <w:lang w:val="en-US" w:eastAsia="en-US" w:bidi="en-US"/>
        </w:rPr>
        <w:t>)</w:t>
      </w:r>
    </w:p>
    <w:p w:rsidR="00A9274D" w:rsidRPr="00514A8F" w:rsidRDefault="00A9274D" w:rsidP="00514A8F">
      <w:pPr>
        <w:rPr>
          <w:rFonts w:ascii="Arial" w:hAnsi="Arial" w:cs="Arial"/>
          <w:sz w:val="24"/>
          <w:szCs w:val="24"/>
        </w:rPr>
      </w:pPr>
    </w:p>
    <w:sectPr w:rsidR="00A9274D" w:rsidRPr="00514A8F" w:rsidSect="00EC4B5C">
      <w:headerReference w:type="default" r:id="rId8"/>
      <w:pgSz w:w="11906" w:h="16838"/>
      <w:pgMar w:top="370" w:right="1417" w:bottom="1417" w:left="1417" w:header="1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5B" w:rsidRDefault="002C0C5B" w:rsidP="00774BA0">
      <w:r>
        <w:separator/>
      </w:r>
    </w:p>
  </w:endnote>
  <w:endnote w:type="continuationSeparator" w:id="0">
    <w:p w:rsidR="002C0C5B" w:rsidRDefault="002C0C5B" w:rsidP="0077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verpass">
    <w:altName w:val="Calibri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5B" w:rsidRDefault="002C0C5B" w:rsidP="00774BA0">
      <w:r>
        <w:separator/>
      </w:r>
    </w:p>
  </w:footnote>
  <w:footnote w:type="continuationSeparator" w:id="0">
    <w:p w:rsidR="002C0C5B" w:rsidRDefault="002C0C5B" w:rsidP="00774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621" w:rsidRDefault="00DE2621" w:rsidP="000D05DC"/>
  <w:p w:rsidR="00DE2621" w:rsidRDefault="008A4A2C" w:rsidP="000D05DC">
    <w:r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832485" cy="1064895"/>
          <wp:effectExtent l="0" t="0" r="0" b="0"/>
          <wp:wrapTight wrapText="bothSides">
            <wp:wrapPolygon edited="0">
              <wp:start x="989" y="0"/>
              <wp:lineTo x="0" y="18161"/>
              <wp:lineTo x="0" y="21252"/>
              <wp:lineTo x="21254" y="21252"/>
              <wp:lineTo x="21254" y="18547"/>
              <wp:lineTo x="9391" y="18547"/>
              <wp:lineTo x="19771" y="14297"/>
              <wp:lineTo x="19771" y="0"/>
              <wp:lineTo x="989" y="0"/>
            </wp:wrapPolygon>
          </wp:wrapTight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106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2621">
      <w:t xml:space="preserve">                                                                         </w:t>
    </w:r>
  </w:p>
  <w:p w:rsidR="00DE2621" w:rsidRDefault="003361E0" w:rsidP="003361E0">
    <w:pPr>
      <w:tabs>
        <w:tab w:val="left" w:pos="6096"/>
      </w:tabs>
    </w:pPr>
    <w:r>
      <w:tab/>
      <w:t xml:space="preserve">ZAŁĄCZNIK </w:t>
    </w:r>
    <w:r w:rsidR="00880068">
      <w:t xml:space="preserve">DO OPZ NR </w:t>
    </w:r>
    <w:r w:rsidR="00906882">
      <w:t>5</w:t>
    </w:r>
  </w:p>
  <w:p w:rsidR="00DE2621" w:rsidRDefault="00DE2621" w:rsidP="000D05DC"/>
  <w:p w:rsidR="00DE2621" w:rsidRDefault="00DE2621" w:rsidP="00C15F8F">
    <w:pPr>
      <w:tabs>
        <w:tab w:val="left" w:pos="1695"/>
      </w:tabs>
    </w:pPr>
    <w:r>
      <w:tab/>
    </w:r>
  </w:p>
  <w:p w:rsidR="00DE2621" w:rsidRDefault="00DE2621" w:rsidP="000D05DC"/>
  <w:p w:rsidR="00DE2621" w:rsidRDefault="008A4A2C" w:rsidP="0026085A">
    <w:pPr>
      <w:rPr>
        <w:rFonts w:ascii="Calibri" w:hAnsi="Calibri" w:cs="Calibri"/>
        <w:sz w:val="17"/>
      </w:rPr>
    </w:pPr>
    <w:r w:rsidRPr="00DC7C6E"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404495</wp:posOffset>
              </wp:positionV>
              <wp:extent cx="5724525" cy="19050"/>
              <wp:effectExtent l="0" t="0" r="9525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4525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797F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31.85pt;width:450.7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" strokecolor="red"/>
          </w:pict>
        </mc:Fallback>
      </mc:AlternateContent>
    </w:r>
    <w:r w:rsidR="00DE2621">
      <w:t xml:space="preserve">                                                                        </w:t>
    </w:r>
    <w:r w:rsidR="00DE2621">
      <w:tab/>
    </w:r>
    <w:r w:rsidR="00DE2621" w:rsidRPr="00BD3997">
      <w:rPr>
        <w:rFonts w:ascii="Calibri" w:hAnsi="Calibri" w:cs="Calibri"/>
        <w:b/>
        <w:color w:val="E62A32"/>
        <w:sz w:val="24"/>
        <w:szCs w:val="24"/>
      </w:rPr>
      <w:t>Urząd Miasta i Gminy Piaseczno</w:t>
    </w:r>
    <w:r w:rsidR="00DE2621">
      <w:rPr>
        <w:rFonts w:cs="Calibri"/>
        <w:b/>
        <w:color w:val="E62A32"/>
        <w:sz w:val="24"/>
        <w:szCs w:val="24"/>
      </w:rPr>
      <w:br/>
    </w:r>
    <w:r w:rsidR="00DE2621">
      <w:rPr>
        <w:rFonts w:ascii="Calibri" w:hAnsi="Calibri" w:cs="Calibri"/>
        <w:color w:val="1D1D1B"/>
        <w:sz w:val="17"/>
      </w:rPr>
      <w:t xml:space="preserve">                                                                                                                                                         </w:t>
    </w:r>
    <w:r w:rsidR="00DE2621" w:rsidRPr="00480D9A">
      <w:rPr>
        <w:rFonts w:ascii="Calibri" w:hAnsi="Calibri" w:cs="Calibri"/>
        <w:color w:val="1D1D1B"/>
        <w:sz w:val="17"/>
      </w:rPr>
      <w:t>ul. Kościuszki 5,</w:t>
    </w:r>
    <w:r w:rsidR="00DE2621">
      <w:rPr>
        <w:rFonts w:ascii="Calibri" w:hAnsi="Calibri" w:cs="Calibri"/>
        <w:sz w:val="17"/>
      </w:rPr>
      <w:t xml:space="preserve"> </w:t>
    </w:r>
    <w:r w:rsidR="00330915">
      <w:rPr>
        <w:rFonts w:ascii="Calibri" w:hAnsi="Calibri" w:cs="Calibri"/>
        <w:color w:val="1D1D1B"/>
        <w:sz w:val="17"/>
      </w:rPr>
      <w:t>05-500 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b/>
        <w:i/>
        <w:sz w:val="22"/>
        <w:szCs w:val="22"/>
      </w:rPr>
    </w:lvl>
  </w:abstractNum>
  <w:abstractNum w:abstractNumId="2" w15:restartNumberingAfterBreak="0">
    <w:nsid w:val="00000004"/>
    <w:multiLevelType w:val="multilevel"/>
    <w:tmpl w:val="EC0ADE06"/>
    <w:name w:val="WW8Num9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mbria" w:hAnsi="Cambria" w:cs="Cambria"/>
        <w:b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05"/>
      </w:p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</w:lvl>
    <w:lvl w:ilvl="3">
      <w:start w:val="2"/>
      <w:numFmt w:val="decimal"/>
      <w:lvlText w:val="%1.%2.%3.%4"/>
      <w:lvlJc w:val="left"/>
      <w:pPr>
        <w:tabs>
          <w:tab w:val="num" w:pos="1077"/>
        </w:tabs>
        <w:ind w:left="1077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37"/>
        </w:tabs>
        <w:ind w:left="1437" w:hanging="1080"/>
      </w:pPr>
    </w:lvl>
    <w:lvl w:ilvl="5">
      <w:start w:val="1"/>
      <w:numFmt w:val="decimal"/>
      <w:lvlText w:val="%1.%2.%3.%4.%5.%6"/>
      <w:lvlJc w:val="left"/>
      <w:pPr>
        <w:tabs>
          <w:tab w:val="num" w:pos="1437"/>
        </w:tabs>
        <w:ind w:left="1437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97"/>
        </w:tabs>
        <w:ind w:left="179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7"/>
        </w:tabs>
        <w:ind w:left="2157" w:hanging="1800"/>
      </w:p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b/>
        <w:bCs/>
        <w:i/>
        <w:color w:val="000000"/>
        <w:sz w:val="22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 %2."/>
      <w:lvlJc w:val="center"/>
      <w:pPr>
        <w:tabs>
          <w:tab w:val="num" w:pos="1070"/>
        </w:tabs>
        <w:ind w:left="107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 w:cs="Cambria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mbria" w:hAnsi="Cambria" w:cs="Cambria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cs="Cambria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mbria" w:hAnsi="Cambria" w:cs="Cambria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mbria" w:hAnsi="Cambria" w:cs="Cambria" w:hint="default"/>
        <w:sz w:val="22"/>
        <w:szCs w:val="22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ymbol" w:hAnsi="Symbol" w:cs="Symbol"/>
        <w:b/>
        <w:sz w:val="22"/>
        <w:szCs w:val="22"/>
      </w:rPr>
    </w:lvl>
  </w:abstractNum>
  <w:abstractNum w:abstractNumId="5" w15:restartNumberingAfterBreak="0">
    <w:nsid w:val="00000007"/>
    <w:multiLevelType w:val="singleLevel"/>
    <w:tmpl w:val="00000007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sz w:val="28"/>
        <w:szCs w:val="28"/>
        <w:lang w:val="pl-PL"/>
      </w:rPr>
    </w:lvl>
  </w:abstractNum>
  <w:abstractNum w:abstractNumId="6" w15:restartNumberingAfterBreak="0">
    <w:nsid w:val="00000008"/>
    <w:multiLevelType w:val="multilevel"/>
    <w:tmpl w:val="00000008"/>
    <w:name w:val="WW8Num22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P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PS"/>
        <w:b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PS"/>
        <w:b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7" w15:restartNumberingAfterBreak="0">
    <w:nsid w:val="00000009"/>
    <w:multiLevelType w:val="multilevel"/>
    <w:tmpl w:val="00000009"/>
    <w:name w:val="WW8Num23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mbria"/>
        <w:b/>
        <w:i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mbria"/>
        <w:b/>
        <w:i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mbria"/>
        <w:b/>
        <w:i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1.%1."/>
      <w:lvlJc w:val="center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Cs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Wingdings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Wingdings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Wingdings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0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1" w15:restartNumberingAfterBreak="0">
    <w:nsid w:val="0000000D"/>
    <w:multiLevelType w:val="multilevel"/>
    <w:tmpl w:val="0000000D"/>
    <w:name w:val="WW8Num27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2" w15:restartNumberingAfterBreak="0">
    <w:nsid w:val="0000000E"/>
    <w:multiLevelType w:val="singleLevel"/>
    <w:tmpl w:val="0000000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Cs/>
        <w:sz w:val="22"/>
        <w:szCs w:val="22"/>
      </w:rPr>
    </w:lvl>
  </w:abstractNum>
  <w:abstractNum w:abstractNumId="13" w15:restartNumberingAfterBreak="0">
    <w:nsid w:val="0000000F"/>
    <w:multiLevelType w:val="multilevel"/>
    <w:tmpl w:val="946A1FD8"/>
    <w:name w:val="WW8Num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cs="Calibri"/>
        <w:b w:val="0"/>
        <w:bCs w:val="0"/>
        <w:i/>
        <w:iCs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360"/>
      </w:pPr>
      <w:rPr>
        <w:rFonts w:ascii="Calibri" w:hAnsi="Calibri" w:cs="Calibri"/>
        <w:b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1726"/>
        </w:tabs>
        <w:ind w:left="1726" w:hanging="72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1080"/>
      </w:pPr>
    </w:lvl>
    <w:lvl w:ilvl="5">
      <w:start w:val="1"/>
      <w:numFmt w:val="decimal"/>
      <w:lvlText w:val="%1.%2.%3.%4.%5.%6."/>
      <w:lvlJc w:val="left"/>
      <w:pPr>
        <w:tabs>
          <w:tab w:val="num" w:pos="2378"/>
        </w:tabs>
        <w:ind w:left="23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4"/>
        </w:tabs>
        <w:ind w:left="28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30"/>
        </w:tabs>
        <w:ind w:left="30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536"/>
        </w:tabs>
        <w:ind w:left="3536" w:hanging="1800"/>
      </w:pPr>
    </w:lvl>
  </w:abstractNum>
  <w:abstractNum w:abstractNumId="14" w15:restartNumberingAfterBreak="0">
    <w:nsid w:val="00000010"/>
    <w:multiLevelType w:val="singleLevel"/>
    <w:tmpl w:val="0000001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  <w:sz w:val="22"/>
        <w:szCs w:val="22"/>
      </w:rPr>
    </w:lvl>
  </w:abstractNum>
  <w:abstractNum w:abstractNumId="15" w15:restartNumberingAfterBreak="0">
    <w:nsid w:val="00000011"/>
    <w:multiLevelType w:val="singleLevel"/>
    <w:tmpl w:val="00000011"/>
    <w:name w:val="WW8Num34"/>
    <w:lvl w:ilvl="0">
      <w:start w:val="1"/>
      <w:numFmt w:val="bullet"/>
      <w:lvlText w:val="o"/>
      <w:lvlJc w:val="left"/>
      <w:pPr>
        <w:tabs>
          <w:tab w:val="num" w:pos="0"/>
        </w:tabs>
        <w:ind w:left="100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6" w15:restartNumberingAfterBreak="0">
    <w:nsid w:val="00000012"/>
    <w:multiLevelType w:val="singleLevel"/>
    <w:tmpl w:val="000000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i w:val="0"/>
        <w:sz w:val="22"/>
        <w:szCs w:val="22"/>
        <w:lang w:val="pl-PL"/>
      </w:rPr>
    </w:lvl>
  </w:abstractNum>
  <w:abstractNum w:abstractNumId="17" w15:restartNumberingAfterBreak="0">
    <w:nsid w:val="00000013"/>
    <w:multiLevelType w:val="singleLevel"/>
    <w:tmpl w:val="00000013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18" w15:restartNumberingAfterBreak="0">
    <w:nsid w:val="00000014"/>
    <w:multiLevelType w:val="singleLevel"/>
    <w:tmpl w:val="00000014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sz w:val="22"/>
        <w:szCs w:val="22"/>
      </w:rPr>
    </w:lvl>
  </w:abstractNum>
  <w:abstractNum w:abstractNumId="19" w15:restartNumberingAfterBreak="0">
    <w:nsid w:val="00000015"/>
    <w:multiLevelType w:val="singleLevel"/>
    <w:tmpl w:val="A634BFB2"/>
    <w:name w:val="WW8Num38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20" w15:restartNumberingAfterBreak="0">
    <w:nsid w:val="00000016"/>
    <w:multiLevelType w:val="singleLevel"/>
    <w:tmpl w:val="00000016"/>
    <w:name w:val="WW8Num40"/>
    <w:lvl w:ilvl="0">
      <w:start w:val="1"/>
      <w:numFmt w:val="decimal"/>
      <w:lvlText w:val="A 3.%1."/>
      <w:lvlJc w:val="center"/>
      <w:pPr>
        <w:tabs>
          <w:tab w:val="num" w:pos="-1080"/>
        </w:tabs>
        <w:ind w:left="360" w:hanging="360"/>
      </w:pPr>
      <w:rPr>
        <w:rFonts w:ascii="Symbol" w:hAnsi="Symbol" w:cs="Symbol"/>
      </w:rPr>
    </w:lvl>
  </w:abstractNum>
  <w:abstractNum w:abstractNumId="21" w15:restartNumberingAfterBreak="0">
    <w:nsid w:val="00000017"/>
    <w:multiLevelType w:val="singleLevel"/>
    <w:tmpl w:val="00000017"/>
    <w:name w:val="WW8Num41"/>
    <w:lvl w:ilvl="0">
      <w:start w:val="5"/>
      <w:numFmt w:val="upperLetter"/>
      <w:lvlText w:val="%1.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b/>
        <w:sz w:val="28"/>
        <w:szCs w:val="28"/>
        <w:lang w:val="pl-PL"/>
      </w:rPr>
    </w:lvl>
  </w:abstractNum>
  <w:abstractNum w:abstractNumId="22" w15:restartNumberingAfterBreak="0">
    <w:nsid w:val="00000018"/>
    <w:multiLevelType w:val="singleLevel"/>
    <w:tmpl w:val="00000018"/>
    <w:name w:val="WW8Num42"/>
    <w:lvl w:ilvl="0">
      <w:start w:val="9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/>
        <w:sz w:val="28"/>
        <w:szCs w:val="28"/>
        <w:lang w:val="pl-PL"/>
      </w:rPr>
    </w:lvl>
  </w:abstractNum>
  <w:abstractNum w:abstractNumId="23" w15:restartNumberingAfterBreak="0">
    <w:nsid w:val="00000019"/>
    <w:multiLevelType w:val="multilevel"/>
    <w:tmpl w:val="00000019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9"/>
        </w:tabs>
        <w:ind w:left="2160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000001A"/>
    <w:multiLevelType w:val="singleLevel"/>
    <w:tmpl w:val="0000001A"/>
    <w:name w:val="WW8Num44"/>
    <w:lvl w:ilvl="0">
      <w:start w:val="1"/>
      <w:numFmt w:val="decimal"/>
      <w:lvlText w:val="A %1."/>
      <w:lvlJc w:val="center"/>
      <w:pPr>
        <w:tabs>
          <w:tab w:val="num" w:pos="0"/>
        </w:tabs>
        <w:ind w:left="1440" w:hanging="360"/>
      </w:pPr>
      <w:rPr>
        <w:rFonts w:ascii="Cambria" w:hAnsi="Cambria" w:cs="Cambria" w:hint="default"/>
        <w:b/>
        <w:i/>
      </w:rPr>
    </w:lvl>
  </w:abstractNum>
  <w:abstractNum w:abstractNumId="25" w15:restartNumberingAfterBreak="0">
    <w:nsid w:val="0000001B"/>
    <w:multiLevelType w:val="singleLevel"/>
    <w:tmpl w:val="0000001B"/>
    <w:name w:val="WW8Num4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" w:hAnsi="Cambria" w:cs="Cambria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000001D"/>
    <w:multiLevelType w:val="singleLevel"/>
    <w:tmpl w:val="0000001D"/>
    <w:name w:val="WW8Num49"/>
    <w:lvl w:ilvl="0">
      <w:start w:val="1"/>
      <w:numFmt w:val="decimal"/>
      <w:lvlText w:val="[%1]"/>
      <w:lvlJc w:val="center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i w:val="0"/>
        <w:sz w:val="18"/>
        <w:szCs w:val="18"/>
        <w:u w:val="none"/>
      </w:rPr>
    </w:lvl>
  </w:abstractNum>
  <w:abstractNum w:abstractNumId="28" w15:restartNumberingAfterBreak="0">
    <w:nsid w:val="0000001E"/>
    <w:multiLevelType w:val="multilevel"/>
    <w:tmpl w:val="0000001E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mbria" w:hAnsi="Cambria" w:cs="Cambri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Cambria" w:hAnsi="Cambria" w:cs="Cambria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hAnsi="Cambria" w:cs="Cambria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hAnsi="Cambria" w:cs="Cambria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Cambria" w:hAnsi="Cambria" w:cs="Cambria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Cambria" w:hAnsi="Cambria" w:cs="Cambria" w:hint="default"/>
        <w:sz w:val="22"/>
        <w:szCs w:val="22"/>
      </w:rPr>
    </w:lvl>
  </w:abstractNum>
  <w:abstractNum w:abstractNumId="29" w15:restartNumberingAfterBreak="0">
    <w:nsid w:val="0000001F"/>
    <w:multiLevelType w:val="singleLevel"/>
    <w:tmpl w:val="0000001F"/>
    <w:name w:val="WW8Num5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00000020"/>
    <w:multiLevelType w:val="singleLevel"/>
    <w:tmpl w:val="00000020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00000021"/>
    <w:multiLevelType w:val="singleLevel"/>
    <w:tmpl w:val="00000021"/>
    <w:name w:val="WW8Num5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2"/>
        <w:szCs w:val="22"/>
      </w:rPr>
    </w:lvl>
  </w:abstractNum>
  <w:abstractNum w:abstractNumId="33" w15:restartNumberingAfterBreak="0">
    <w:nsid w:val="00000023"/>
    <w:multiLevelType w:val="singleLevel"/>
    <w:tmpl w:val="00000023"/>
    <w:name w:val="WW8Num58"/>
    <w:lvl w:ilvl="0">
      <w:start w:val="4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ascii="Cambria" w:hAnsi="Cambria" w:cs="Cambria" w:hint="default"/>
        <w:b/>
        <w:bCs/>
        <w:i/>
        <w:sz w:val="28"/>
        <w:szCs w:val="28"/>
      </w:rPr>
    </w:lvl>
  </w:abstractNum>
  <w:abstractNum w:abstractNumId="34" w15:restartNumberingAfterBreak="0">
    <w:nsid w:val="00000024"/>
    <w:multiLevelType w:val="singleLevel"/>
    <w:tmpl w:val="00000024"/>
    <w:name w:val="WW8Num60"/>
    <w:lvl w:ilvl="0">
      <w:start w:val="1"/>
      <w:numFmt w:val="bullet"/>
      <w:lvlText w:val="o"/>
      <w:lvlJc w:val="left"/>
      <w:pPr>
        <w:tabs>
          <w:tab w:val="num" w:pos="0"/>
        </w:tabs>
        <w:ind w:left="185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35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D 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Cs w:val="24"/>
        <w:lang w:val="pl-PL"/>
      </w:rPr>
    </w:lvl>
    <w:lvl w:ilvl="1">
      <w:start w:val="1"/>
      <w:numFmt w:val="decimal"/>
      <w:lvlText w:val="D 2.%2."/>
      <w:lvlJc w:val="center"/>
      <w:pPr>
        <w:tabs>
          <w:tab w:val="num" w:pos="709"/>
        </w:tabs>
        <w:ind w:left="1440" w:hanging="360"/>
      </w:pPr>
      <w:rPr>
        <w:b/>
        <w:i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singleLevel"/>
    <w:tmpl w:val="0000002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Cambria" w:hAnsi="Cambria" w:cs="Cambria"/>
        <w:iCs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6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8" w15:restartNumberingAfterBreak="0">
    <w:nsid w:val="00000028"/>
    <w:multiLevelType w:val="singleLevel"/>
    <w:tmpl w:val="00000028"/>
    <w:name w:val="WW8Num67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39" w15:restartNumberingAfterBreak="0">
    <w:nsid w:val="00000029"/>
    <w:multiLevelType w:val="singleLevel"/>
    <w:tmpl w:val="00000029"/>
    <w:name w:val="WW8Num68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color w:val="auto"/>
        <w:sz w:val="22"/>
        <w:szCs w:val="22"/>
        <w:lang w:val="pl-PL"/>
      </w:rPr>
    </w:lvl>
  </w:abstractNum>
  <w:abstractNum w:abstractNumId="40" w15:restartNumberingAfterBreak="0">
    <w:nsid w:val="0000002A"/>
    <w:multiLevelType w:val="singleLevel"/>
    <w:tmpl w:val="0000002A"/>
    <w:lvl w:ilvl="0">
      <w:start w:val="1"/>
      <w:numFmt w:val="decimal"/>
      <w:pStyle w:val="Listanumerowana2"/>
      <w:suff w:val="space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</w:abstractNum>
  <w:abstractNum w:abstractNumId="41" w15:restartNumberingAfterBreak="0">
    <w:nsid w:val="01D86E93"/>
    <w:multiLevelType w:val="multilevel"/>
    <w:tmpl w:val="73C4C9F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09F52AD5"/>
    <w:multiLevelType w:val="multilevel"/>
    <w:tmpl w:val="DB2A5B5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2"/>
      <w:numFmt w:val="decimal"/>
      <w:lvlText w:val="%2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0F6A010F"/>
    <w:multiLevelType w:val="hybridMultilevel"/>
    <w:tmpl w:val="9D58C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3B1222"/>
    <w:multiLevelType w:val="multilevel"/>
    <w:tmpl w:val="735055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14A3A8F"/>
    <w:multiLevelType w:val="hybridMultilevel"/>
    <w:tmpl w:val="3932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3654B"/>
    <w:multiLevelType w:val="multilevel"/>
    <w:tmpl w:val="6B228D2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7" w15:restartNumberingAfterBreak="0">
    <w:nsid w:val="25317240"/>
    <w:multiLevelType w:val="multilevel"/>
    <w:tmpl w:val="B8F4E822"/>
    <w:lvl w:ilvl="0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2D583659"/>
    <w:multiLevelType w:val="hybridMultilevel"/>
    <w:tmpl w:val="164A5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972428"/>
    <w:multiLevelType w:val="multilevel"/>
    <w:tmpl w:val="7E8425CE"/>
    <w:styleLink w:val="WWNum44"/>
    <w:lvl w:ilvl="0">
      <w:start w:val="1"/>
      <w:numFmt w:val="upperRoman"/>
      <w:lvlText w:val="%1."/>
      <w:lvlJc w:val="left"/>
      <w:pPr>
        <w:ind w:left="1080" w:hanging="72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35275341"/>
    <w:multiLevelType w:val="singleLevel"/>
    <w:tmpl w:val="3258BAD4"/>
    <w:lvl w:ilvl="0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51" w15:restartNumberingAfterBreak="0">
    <w:nsid w:val="36CD211C"/>
    <w:multiLevelType w:val="multilevel"/>
    <w:tmpl w:val="AF2A78F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4A277492"/>
    <w:multiLevelType w:val="multilevel"/>
    <w:tmpl w:val="CEA4181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4B2D32B9"/>
    <w:multiLevelType w:val="multilevel"/>
    <w:tmpl w:val="282A44B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4" w15:restartNumberingAfterBreak="0">
    <w:nsid w:val="4F250B6F"/>
    <w:multiLevelType w:val="hybridMultilevel"/>
    <w:tmpl w:val="AE60166E"/>
    <w:lvl w:ilvl="0" w:tplc="B0449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076835"/>
    <w:multiLevelType w:val="multilevel"/>
    <w:tmpl w:val="93742E80"/>
    <w:styleLink w:val="WWNum2"/>
    <w:lvl w:ilvl="0">
      <w:numFmt w:val="bullet"/>
      <w:lvlText w:val=""/>
      <w:lvlJc w:val="left"/>
      <w:pPr>
        <w:ind w:left="36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ascii="Arial" w:eastAsia="Times New Roman" w:hAnsi="Arial" w:cs="Arial"/>
      </w:rPr>
    </w:lvl>
    <w:lvl w:ilvl="3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Times New Roman" w:hAnsi="Times New Roman" w:cs="Wingdings"/>
      </w:rPr>
    </w:lvl>
  </w:abstractNum>
  <w:abstractNum w:abstractNumId="56" w15:restartNumberingAfterBreak="0">
    <w:nsid w:val="64F554CC"/>
    <w:multiLevelType w:val="hybridMultilevel"/>
    <w:tmpl w:val="AF468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F2852"/>
    <w:multiLevelType w:val="multilevel"/>
    <w:tmpl w:val="F97818FE"/>
    <w:lvl w:ilvl="0">
      <w:numFmt w:val="bullet"/>
      <w:lvlText w:val="•"/>
      <w:lvlJc w:val="left"/>
      <w:pPr>
        <w:ind w:left="151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2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0" w:hanging="360"/>
      </w:pPr>
      <w:rPr>
        <w:rFonts w:ascii="Wingdings" w:hAnsi="Wingdings"/>
      </w:rPr>
    </w:lvl>
  </w:abstractNum>
  <w:abstractNum w:abstractNumId="58" w15:restartNumberingAfterBreak="0">
    <w:nsid w:val="69F534EA"/>
    <w:multiLevelType w:val="multilevel"/>
    <w:tmpl w:val="6004DAC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6AC26511"/>
    <w:multiLevelType w:val="hybridMultilevel"/>
    <w:tmpl w:val="216CB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9978BB"/>
    <w:multiLevelType w:val="hybridMultilevel"/>
    <w:tmpl w:val="4AC4AA38"/>
    <w:lvl w:ilvl="0" w:tplc="8380629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77B93794"/>
    <w:multiLevelType w:val="hybridMultilevel"/>
    <w:tmpl w:val="6DD4E804"/>
    <w:lvl w:ilvl="0" w:tplc="8826AD28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40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>
      <w:startOverride w:val="1"/>
    </w:lvlOverride>
  </w:num>
  <w:num w:numId="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</w:num>
  <w:num w:numId="9">
    <w:abstractNumId w:val="48"/>
  </w:num>
  <w:num w:numId="10">
    <w:abstractNumId w:val="43"/>
  </w:num>
  <w:num w:numId="11">
    <w:abstractNumId w:val="55"/>
  </w:num>
  <w:num w:numId="12">
    <w:abstractNumId w:val="42"/>
  </w:num>
  <w:num w:numId="13">
    <w:abstractNumId w:val="52"/>
  </w:num>
  <w:num w:numId="14">
    <w:abstractNumId w:val="58"/>
  </w:num>
  <w:num w:numId="15">
    <w:abstractNumId w:val="49"/>
  </w:num>
  <w:num w:numId="16">
    <w:abstractNumId w:val="49"/>
    <w:lvlOverride w:ilvl="0">
      <w:startOverride w:val="1"/>
    </w:lvlOverride>
  </w:num>
  <w:num w:numId="17">
    <w:abstractNumId w:val="47"/>
  </w:num>
  <w:num w:numId="18">
    <w:abstractNumId w:val="53"/>
  </w:num>
  <w:num w:numId="19">
    <w:abstractNumId w:val="51"/>
  </w:num>
  <w:num w:numId="20">
    <w:abstractNumId w:val="46"/>
  </w:num>
  <w:num w:numId="21">
    <w:abstractNumId w:val="41"/>
  </w:num>
  <w:num w:numId="22">
    <w:abstractNumId w:val="57"/>
  </w:num>
  <w:num w:numId="23">
    <w:abstractNumId w:val="56"/>
  </w:num>
  <w:num w:numId="2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A0"/>
    <w:rsid w:val="00000DE0"/>
    <w:rsid w:val="00007DF0"/>
    <w:rsid w:val="0001267F"/>
    <w:rsid w:val="000131B7"/>
    <w:rsid w:val="00013A9E"/>
    <w:rsid w:val="000168D0"/>
    <w:rsid w:val="000258A5"/>
    <w:rsid w:val="00040346"/>
    <w:rsid w:val="00065EDA"/>
    <w:rsid w:val="000661CA"/>
    <w:rsid w:val="00072D4D"/>
    <w:rsid w:val="00075C91"/>
    <w:rsid w:val="00077D8C"/>
    <w:rsid w:val="00080938"/>
    <w:rsid w:val="0008265A"/>
    <w:rsid w:val="000A3BFD"/>
    <w:rsid w:val="000A3D60"/>
    <w:rsid w:val="000A7A37"/>
    <w:rsid w:val="000C2080"/>
    <w:rsid w:val="000C5E0A"/>
    <w:rsid w:val="000D05DC"/>
    <w:rsid w:val="000E111D"/>
    <w:rsid w:val="000E50D9"/>
    <w:rsid w:val="000E7F00"/>
    <w:rsid w:val="000F76F9"/>
    <w:rsid w:val="00112915"/>
    <w:rsid w:val="00112A9C"/>
    <w:rsid w:val="00114684"/>
    <w:rsid w:val="001157B5"/>
    <w:rsid w:val="00116DE4"/>
    <w:rsid w:val="00133AF5"/>
    <w:rsid w:val="00137832"/>
    <w:rsid w:val="00140799"/>
    <w:rsid w:val="00141F71"/>
    <w:rsid w:val="001504CD"/>
    <w:rsid w:val="001521F8"/>
    <w:rsid w:val="001561E3"/>
    <w:rsid w:val="00160C9B"/>
    <w:rsid w:val="0016405E"/>
    <w:rsid w:val="0016484E"/>
    <w:rsid w:val="00175C85"/>
    <w:rsid w:val="00176D55"/>
    <w:rsid w:val="00177F74"/>
    <w:rsid w:val="00181600"/>
    <w:rsid w:val="001831AE"/>
    <w:rsid w:val="00193859"/>
    <w:rsid w:val="001C633B"/>
    <w:rsid w:val="001D1341"/>
    <w:rsid w:val="001D43B7"/>
    <w:rsid w:val="001D4923"/>
    <w:rsid w:val="001D5BED"/>
    <w:rsid w:val="001E5DAD"/>
    <w:rsid w:val="001F0BDD"/>
    <w:rsid w:val="001F153C"/>
    <w:rsid w:val="001F4E11"/>
    <w:rsid w:val="002039A9"/>
    <w:rsid w:val="00207E26"/>
    <w:rsid w:val="00224DBA"/>
    <w:rsid w:val="00240972"/>
    <w:rsid w:val="0026085A"/>
    <w:rsid w:val="00264341"/>
    <w:rsid w:val="002646FF"/>
    <w:rsid w:val="0026568E"/>
    <w:rsid w:val="00270E55"/>
    <w:rsid w:val="00274CD5"/>
    <w:rsid w:val="00280D95"/>
    <w:rsid w:val="00283FEE"/>
    <w:rsid w:val="00284E0C"/>
    <w:rsid w:val="00287964"/>
    <w:rsid w:val="002A494E"/>
    <w:rsid w:val="002A54FF"/>
    <w:rsid w:val="002A6DBB"/>
    <w:rsid w:val="002B478A"/>
    <w:rsid w:val="002B4C34"/>
    <w:rsid w:val="002C0C5B"/>
    <w:rsid w:val="002C0C7E"/>
    <w:rsid w:val="002C15B1"/>
    <w:rsid w:val="002C7B1B"/>
    <w:rsid w:val="002D3979"/>
    <w:rsid w:val="002D6B5D"/>
    <w:rsid w:val="002E32EB"/>
    <w:rsid w:val="002E3936"/>
    <w:rsid w:val="002E5AF9"/>
    <w:rsid w:val="002E6F3B"/>
    <w:rsid w:val="002E79BF"/>
    <w:rsid w:val="002F49E2"/>
    <w:rsid w:val="002F7A93"/>
    <w:rsid w:val="00303635"/>
    <w:rsid w:val="00304EA1"/>
    <w:rsid w:val="00307160"/>
    <w:rsid w:val="00330915"/>
    <w:rsid w:val="003361E0"/>
    <w:rsid w:val="003421E6"/>
    <w:rsid w:val="003536FF"/>
    <w:rsid w:val="00353788"/>
    <w:rsid w:val="00360512"/>
    <w:rsid w:val="003678DC"/>
    <w:rsid w:val="00374E83"/>
    <w:rsid w:val="003822E0"/>
    <w:rsid w:val="00384BD8"/>
    <w:rsid w:val="003916CF"/>
    <w:rsid w:val="00391700"/>
    <w:rsid w:val="00396E4E"/>
    <w:rsid w:val="00397422"/>
    <w:rsid w:val="0039769A"/>
    <w:rsid w:val="003A0265"/>
    <w:rsid w:val="003B318C"/>
    <w:rsid w:val="003B3E4B"/>
    <w:rsid w:val="003C34ED"/>
    <w:rsid w:val="003D3131"/>
    <w:rsid w:val="003D7511"/>
    <w:rsid w:val="003E2CA3"/>
    <w:rsid w:val="003F3871"/>
    <w:rsid w:val="003F3EFF"/>
    <w:rsid w:val="003F64A3"/>
    <w:rsid w:val="00401191"/>
    <w:rsid w:val="00401577"/>
    <w:rsid w:val="004109EB"/>
    <w:rsid w:val="0042366F"/>
    <w:rsid w:val="00423F89"/>
    <w:rsid w:val="004413BE"/>
    <w:rsid w:val="00441951"/>
    <w:rsid w:val="00446F56"/>
    <w:rsid w:val="00447AE8"/>
    <w:rsid w:val="0045569D"/>
    <w:rsid w:val="00457848"/>
    <w:rsid w:val="0046545C"/>
    <w:rsid w:val="004724AF"/>
    <w:rsid w:val="00482486"/>
    <w:rsid w:val="00484DE7"/>
    <w:rsid w:val="00495C3E"/>
    <w:rsid w:val="00496CF9"/>
    <w:rsid w:val="004A7025"/>
    <w:rsid w:val="004B1061"/>
    <w:rsid w:val="004B1E11"/>
    <w:rsid w:val="004B64FE"/>
    <w:rsid w:val="004B7FB5"/>
    <w:rsid w:val="004C616E"/>
    <w:rsid w:val="004D01FD"/>
    <w:rsid w:val="004D07D7"/>
    <w:rsid w:val="004E1A52"/>
    <w:rsid w:val="004E3182"/>
    <w:rsid w:val="004E77C0"/>
    <w:rsid w:val="00502747"/>
    <w:rsid w:val="00506039"/>
    <w:rsid w:val="00514A8F"/>
    <w:rsid w:val="00521473"/>
    <w:rsid w:val="0053136B"/>
    <w:rsid w:val="00534894"/>
    <w:rsid w:val="00541A04"/>
    <w:rsid w:val="00542950"/>
    <w:rsid w:val="00547109"/>
    <w:rsid w:val="005630A6"/>
    <w:rsid w:val="00563887"/>
    <w:rsid w:val="0057005A"/>
    <w:rsid w:val="00574819"/>
    <w:rsid w:val="00580DA0"/>
    <w:rsid w:val="00585FC2"/>
    <w:rsid w:val="0059098F"/>
    <w:rsid w:val="005921E2"/>
    <w:rsid w:val="00592552"/>
    <w:rsid w:val="005945C2"/>
    <w:rsid w:val="005A4FC1"/>
    <w:rsid w:val="005A5CA3"/>
    <w:rsid w:val="005B0186"/>
    <w:rsid w:val="005B4543"/>
    <w:rsid w:val="005C22BC"/>
    <w:rsid w:val="005D1512"/>
    <w:rsid w:val="005D2E76"/>
    <w:rsid w:val="005D4DB7"/>
    <w:rsid w:val="005E283D"/>
    <w:rsid w:val="005E5AFA"/>
    <w:rsid w:val="005E6090"/>
    <w:rsid w:val="005E6FE2"/>
    <w:rsid w:val="005F00EA"/>
    <w:rsid w:val="00602094"/>
    <w:rsid w:val="00604798"/>
    <w:rsid w:val="00607202"/>
    <w:rsid w:val="006109B3"/>
    <w:rsid w:val="00631EF7"/>
    <w:rsid w:val="00637117"/>
    <w:rsid w:val="00637844"/>
    <w:rsid w:val="006416CD"/>
    <w:rsid w:val="00655DA6"/>
    <w:rsid w:val="006636AD"/>
    <w:rsid w:val="00667955"/>
    <w:rsid w:val="006805CA"/>
    <w:rsid w:val="0068288F"/>
    <w:rsid w:val="00682C17"/>
    <w:rsid w:val="006A5D26"/>
    <w:rsid w:val="006B5A51"/>
    <w:rsid w:val="006D5359"/>
    <w:rsid w:val="006D78EE"/>
    <w:rsid w:val="006E19D4"/>
    <w:rsid w:val="006E2D86"/>
    <w:rsid w:val="006F3742"/>
    <w:rsid w:val="006F777F"/>
    <w:rsid w:val="00706AD6"/>
    <w:rsid w:val="00733C06"/>
    <w:rsid w:val="007369CA"/>
    <w:rsid w:val="00736BE7"/>
    <w:rsid w:val="0074411F"/>
    <w:rsid w:val="00757BA1"/>
    <w:rsid w:val="00766E11"/>
    <w:rsid w:val="007727A9"/>
    <w:rsid w:val="0077296B"/>
    <w:rsid w:val="00774BA0"/>
    <w:rsid w:val="00775373"/>
    <w:rsid w:val="007755A5"/>
    <w:rsid w:val="00777CE0"/>
    <w:rsid w:val="00792515"/>
    <w:rsid w:val="007963AA"/>
    <w:rsid w:val="007B758C"/>
    <w:rsid w:val="007C713A"/>
    <w:rsid w:val="007D1F76"/>
    <w:rsid w:val="007E533B"/>
    <w:rsid w:val="007E6F12"/>
    <w:rsid w:val="007F5007"/>
    <w:rsid w:val="007F79E5"/>
    <w:rsid w:val="007F7D4B"/>
    <w:rsid w:val="00803AA5"/>
    <w:rsid w:val="008223A6"/>
    <w:rsid w:val="008254C4"/>
    <w:rsid w:val="00831F2D"/>
    <w:rsid w:val="008410FB"/>
    <w:rsid w:val="008679E5"/>
    <w:rsid w:val="00867C17"/>
    <w:rsid w:val="00871616"/>
    <w:rsid w:val="00877825"/>
    <w:rsid w:val="00880068"/>
    <w:rsid w:val="00882874"/>
    <w:rsid w:val="00890B7E"/>
    <w:rsid w:val="008A2E07"/>
    <w:rsid w:val="008A4A2C"/>
    <w:rsid w:val="008A57B0"/>
    <w:rsid w:val="008A6376"/>
    <w:rsid w:val="008B795F"/>
    <w:rsid w:val="008C2429"/>
    <w:rsid w:val="008D44AE"/>
    <w:rsid w:val="008D4728"/>
    <w:rsid w:val="008E4CEA"/>
    <w:rsid w:val="008F07DB"/>
    <w:rsid w:val="00900718"/>
    <w:rsid w:val="00906882"/>
    <w:rsid w:val="0092325A"/>
    <w:rsid w:val="00930912"/>
    <w:rsid w:val="009331A5"/>
    <w:rsid w:val="00936205"/>
    <w:rsid w:val="00952544"/>
    <w:rsid w:val="00965F0B"/>
    <w:rsid w:val="009751AA"/>
    <w:rsid w:val="00977B3D"/>
    <w:rsid w:val="009903DB"/>
    <w:rsid w:val="0099162B"/>
    <w:rsid w:val="0099349F"/>
    <w:rsid w:val="00996A71"/>
    <w:rsid w:val="009A4A91"/>
    <w:rsid w:val="009B1B1C"/>
    <w:rsid w:val="009B3BD6"/>
    <w:rsid w:val="009D1E69"/>
    <w:rsid w:val="009D3C41"/>
    <w:rsid w:val="009E346D"/>
    <w:rsid w:val="009E6206"/>
    <w:rsid w:val="009F2BEA"/>
    <w:rsid w:val="009F48CE"/>
    <w:rsid w:val="009F7E95"/>
    <w:rsid w:val="00A11102"/>
    <w:rsid w:val="00A1421B"/>
    <w:rsid w:val="00A219FA"/>
    <w:rsid w:val="00A3679F"/>
    <w:rsid w:val="00A36CEF"/>
    <w:rsid w:val="00A46CFB"/>
    <w:rsid w:val="00A55210"/>
    <w:rsid w:val="00A57416"/>
    <w:rsid w:val="00A63FA2"/>
    <w:rsid w:val="00A80507"/>
    <w:rsid w:val="00A9274D"/>
    <w:rsid w:val="00A93DD9"/>
    <w:rsid w:val="00A97A73"/>
    <w:rsid w:val="00AA3418"/>
    <w:rsid w:val="00AA649D"/>
    <w:rsid w:val="00AB7FC5"/>
    <w:rsid w:val="00AC6545"/>
    <w:rsid w:val="00AC7BC9"/>
    <w:rsid w:val="00AD1C0C"/>
    <w:rsid w:val="00AE41CC"/>
    <w:rsid w:val="00B00370"/>
    <w:rsid w:val="00B0072C"/>
    <w:rsid w:val="00B04416"/>
    <w:rsid w:val="00B073CD"/>
    <w:rsid w:val="00B30623"/>
    <w:rsid w:val="00B41717"/>
    <w:rsid w:val="00B543FA"/>
    <w:rsid w:val="00B63B28"/>
    <w:rsid w:val="00B6495B"/>
    <w:rsid w:val="00B92CDD"/>
    <w:rsid w:val="00BA1E30"/>
    <w:rsid w:val="00BB440B"/>
    <w:rsid w:val="00BC1610"/>
    <w:rsid w:val="00BC30E6"/>
    <w:rsid w:val="00BD06DE"/>
    <w:rsid w:val="00BD3788"/>
    <w:rsid w:val="00BD3997"/>
    <w:rsid w:val="00BD4FD8"/>
    <w:rsid w:val="00BE0895"/>
    <w:rsid w:val="00BE21DB"/>
    <w:rsid w:val="00BE4598"/>
    <w:rsid w:val="00BF342B"/>
    <w:rsid w:val="00BF3BE8"/>
    <w:rsid w:val="00C02747"/>
    <w:rsid w:val="00C02B7F"/>
    <w:rsid w:val="00C07482"/>
    <w:rsid w:val="00C07CF0"/>
    <w:rsid w:val="00C10823"/>
    <w:rsid w:val="00C1391D"/>
    <w:rsid w:val="00C13D01"/>
    <w:rsid w:val="00C14721"/>
    <w:rsid w:val="00C15A28"/>
    <w:rsid w:val="00C15F8F"/>
    <w:rsid w:val="00C31AE4"/>
    <w:rsid w:val="00C34404"/>
    <w:rsid w:val="00C46CB6"/>
    <w:rsid w:val="00C574CA"/>
    <w:rsid w:val="00C72815"/>
    <w:rsid w:val="00C7378D"/>
    <w:rsid w:val="00C762D5"/>
    <w:rsid w:val="00C76FA5"/>
    <w:rsid w:val="00C867D8"/>
    <w:rsid w:val="00C9001D"/>
    <w:rsid w:val="00C90BAD"/>
    <w:rsid w:val="00C93B4E"/>
    <w:rsid w:val="00CA048D"/>
    <w:rsid w:val="00CA1952"/>
    <w:rsid w:val="00CA2C97"/>
    <w:rsid w:val="00CA3781"/>
    <w:rsid w:val="00CA4E69"/>
    <w:rsid w:val="00CA7A94"/>
    <w:rsid w:val="00CB50CD"/>
    <w:rsid w:val="00CB5D98"/>
    <w:rsid w:val="00CC3630"/>
    <w:rsid w:val="00CC6291"/>
    <w:rsid w:val="00CC7F50"/>
    <w:rsid w:val="00CD117F"/>
    <w:rsid w:val="00CE0874"/>
    <w:rsid w:val="00D04969"/>
    <w:rsid w:val="00D05916"/>
    <w:rsid w:val="00D1024B"/>
    <w:rsid w:val="00D126BD"/>
    <w:rsid w:val="00D21067"/>
    <w:rsid w:val="00D260C8"/>
    <w:rsid w:val="00D274C0"/>
    <w:rsid w:val="00D32D5F"/>
    <w:rsid w:val="00D34017"/>
    <w:rsid w:val="00D57ADD"/>
    <w:rsid w:val="00D61349"/>
    <w:rsid w:val="00D66C3E"/>
    <w:rsid w:val="00D751E9"/>
    <w:rsid w:val="00D82191"/>
    <w:rsid w:val="00D85226"/>
    <w:rsid w:val="00D85C4F"/>
    <w:rsid w:val="00D97D71"/>
    <w:rsid w:val="00DA4D49"/>
    <w:rsid w:val="00DB00FE"/>
    <w:rsid w:val="00DC0500"/>
    <w:rsid w:val="00DC44B2"/>
    <w:rsid w:val="00DC6279"/>
    <w:rsid w:val="00DC7C6E"/>
    <w:rsid w:val="00DD14A7"/>
    <w:rsid w:val="00DD16DA"/>
    <w:rsid w:val="00DD3769"/>
    <w:rsid w:val="00DD7934"/>
    <w:rsid w:val="00DE1ECD"/>
    <w:rsid w:val="00DE2621"/>
    <w:rsid w:val="00DE3691"/>
    <w:rsid w:val="00DF2CBD"/>
    <w:rsid w:val="00DF5113"/>
    <w:rsid w:val="00E025AF"/>
    <w:rsid w:val="00E0567B"/>
    <w:rsid w:val="00E06863"/>
    <w:rsid w:val="00E077E5"/>
    <w:rsid w:val="00E23C20"/>
    <w:rsid w:val="00E30096"/>
    <w:rsid w:val="00E36E7B"/>
    <w:rsid w:val="00E52773"/>
    <w:rsid w:val="00E53480"/>
    <w:rsid w:val="00E61387"/>
    <w:rsid w:val="00E62F65"/>
    <w:rsid w:val="00E86B91"/>
    <w:rsid w:val="00E919C8"/>
    <w:rsid w:val="00E96BE7"/>
    <w:rsid w:val="00EA328A"/>
    <w:rsid w:val="00EB04BB"/>
    <w:rsid w:val="00EB4FD6"/>
    <w:rsid w:val="00EC4B5C"/>
    <w:rsid w:val="00EE2689"/>
    <w:rsid w:val="00EE4924"/>
    <w:rsid w:val="00EE5F56"/>
    <w:rsid w:val="00EF4AFC"/>
    <w:rsid w:val="00F0449D"/>
    <w:rsid w:val="00F0501D"/>
    <w:rsid w:val="00F12F1C"/>
    <w:rsid w:val="00F13C17"/>
    <w:rsid w:val="00F146BA"/>
    <w:rsid w:val="00F22561"/>
    <w:rsid w:val="00F25BAD"/>
    <w:rsid w:val="00F30465"/>
    <w:rsid w:val="00F32E66"/>
    <w:rsid w:val="00F35D91"/>
    <w:rsid w:val="00F42ED8"/>
    <w:rsid w:val="00F44164"/>
    <w:rsid w:val="00F456CA"/>
    <w:rsid w:val="00F525B1"/>
    <w:rsid w:val="00F70BD7"/>
    <w:rsid w:val="00F740C9"/>
    <w:rsid w:val="00F769AA"/>
    <w:rsid w:val="00F868E7"/>
    <w:rsid w:val="00F9225D"/>
    <w:rsid w:val="00FA24A1"/>
    <w:rsid w:val="00FB0B69"/>
    <w:rsid w:val="00FB35AE"/>
    <w:rsid w:val="00FC226B"/>
    <w:rsid w:val="00FC2554"/>
    <w:rsid w:val="00FD29C1"/>
    <w:rsid w:val="00FD2FDB"/>
    <w:rsid w:val="00FD7536"/>
    <w:rsid w:val="00FE05C2"/>
    <w:rsid w:val="00FE3630"/>
    <w:rsid w:val="00FF2FD7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07B913-B3F8-4755-B971-937E0DAC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74BA0"/>
    <w:pPr>
      <w:widowControl w:val="0"/>
      <w:autoSpaceDE w:val="0"/>
      <w:autoSpaceDN w:val="0"/>
    </w:pPr>
    <w:rPr>
      <w:rFonts w:ascii="Overpass" w:eastAsia="Overpass" w:hAnsi="Overpass" w:cs="Overpass"/>
      <w:sz w:val="22"/>
      <w:szCs w:val="22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E2621"/>
    <w:pPr>
      <w:keepNext/>
      <w:widowControl/>
      <w:numPr>
        <w:numId w:val="1"/>
      </w:numPr>
      <w:suppressAutoHyphens/>
      <w:autoSpaceDE/>
      <w:autoSpaceDN/>
      <w:outlineLvl w:val="0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DE2621"/>
    <w:pPr>
      <w:keepNext/>
      <w:widowControl/>
      <w:numPr>
        <w:ilvl w:val="1"/>
        <w:numId w:val="1"/>
      </w:numPr>
      <w:suppressAutoHyphens/>
      <w:autoSpaceDE/>
      <w:autoSpaceDN/>
      <w:spacing w:line="36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DE2621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DE2621"/>
    <w:pPr>
      <w:keepNext/>
      <w:widowControl/>
      <w:numPr>
        <w:ilvl w:val="3"/>
        <w:numId w:val="1"/>
      </w:numPr>
      <w:suppressAutoHyphens/>
      <w:autoSpaceDE/>
      <w:autoSpaceDN/>
      <w:spacing w:before="240" w:after="60"/>
      <w:jc w:val="both"/>
      <w:outlineLvl w:val="3"/>
    </w:pPr>
    <w:rPr>
      <w:rFonts w:ascii="Times New Roman" w:eastAsia="Times New Roman" w:hAnsi="Times New Roman" w:cs="Times New Roman"/>
      <w:b/>
      <w:spacing w:val="12"/>
      <w:kern w:val="1"/>
      <w:sz w:val="28"/>
      <w:szCs w:val="20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DE2621"/>
    <w:pPr>
      <w:widowControl/>
      <w:numPr>
        <w:ilvl w:val="4"/>
        <w:numId w:val="1"/>
      </w:numPr>
      <w:suppressAutoHyphens/>
      <w:autoSpaceDE/>
      <w:autoSpaceDN/>
      <w:spacing w:before="240" w:after="60"/>
      <w:jc w:val="both"/>
      <w:outlineLvl w:val="4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DE2621"/>
    <w:pPr>
      <w:widowControl/>
      <w:numPr>
        <w:ilvl w:val="5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5"/>
    </w:pPr>
    <w:rPr>
      <w:rFonts w:ascii="Times New Roman" w:eastAsia="Times New Roman" w:hAnsi="Times New Roman" w:cs="Times New Roman"/>
      <w:i/>
      <w:spacing w:val="12"/>
      <w:kern w:val="1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DE2621"/>
    <w:pPr>
      <w:widowControl/>
      <w:numPr>
        <w:ilvl w:val="6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6"/>
    </w:pPr>
    <w:rPr>
      <w:rFonts w:ascii="Arial" w:eastAsia="Times New Roman" w:hAnsi="Arial" w:cs="Arial"/>
      <w:spacing w:val="12"/>
      <w:kern w:val="1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DE2621"/>
    <w:pPr>
      <w:widowControl/>
      <w:numPr>
        <w:ilvl w:val="7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7"/>
    </w:pPr>
    <w:rPr>
      <w:rFonts w:ascii="Arial" w:eastAsia="Times New Roman" w:hAnsi="Arial" w:cs="Arial"/>
      <w:i/>
      <w:spacing w:val="12"/>
      <w:kern w:val="1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DE2621"/>
    <w:pPr>
      <w:widowControl/>
      <w:numPr>
        <w:ilvl w:val="8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8"/>
    </w:pPr>
    <w:rPr>
      <w:rFonts w:ascii="Arial" w:eastAsia="Times New Roman" w:hAnsi="Arial" w:cs="Arial"/>
      <w:b/>
      <w:i/>
      <w:spacing w:val="12"/>
      <w:kern w:val="1"/>
      <w:sz w:val="1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NagwekZnak">
    <w:name w:val="Nagłówek Znak"/>
    <w:basedOn w:val="Domylnaczcionkaakapitu"/>
    <w:link w:val="Nagwek"/>
    <w:rsid w:val="00774BA0"/>
  </w:style>
  <w:style w:type="paragraph" w:styleId="Stopka">
    <w:name w:val="footer"/>
    <w:basedOn w:val="Normalny"/>
    <w:link w:val="StopkaZnak"/>
    <w:uiPriority w:val="99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774BA0"/>
  </w:style>
  <w:style w:type="paragraph" w:styleId="Tekstdymka">
    <w:name w:val="Balloon Text"/>
    <w:basedOn w:val="Normalny"/>
    <w:link w:val="TekstdymkaZnak"/>
    <w:unhideWhenUsed/>
    <w:rsid w:val="00774BA0"/>
    <w:pPr>
      <w:widowControl/>
      <w:autoSpaceDE/>
      <w:autoSpaceDN/>
    </w:pPr>
    <w:rPr>
      <w:rFonts w:ascii="Tahoma" w:eastAsia="PMingLiU" w:hAnsi="Tahoma" w:cs="Tahoma"/>
      <w:sz w:val="16"/>
      <w:szCs w:val="16"/>
      <w:lang w:eastAsia="zh-TW" w:bidi="ar-SA"/>
    </w:rPr>
  </w:style>
  <w:style w:type="character" w:customStyle="1" w:styleId="TekstdymkaZnak">
    <w:name w:val="Tekst dymka Znak"/>
    <w:link w:val="Tekstdymka"/>
    <w:rsid w:val="00774BA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74BA0"/>
  </w:style>
  <w:style w:type="character" w:styleId="Hipercze">
    <w:name w:val="Hyperlink"/>
    <w:unhideWhenUsed/>
    <w:rsid w:val="00774BA0"/>
    <w:rPr>
      <w:color w:val="0000FF"/>
      <w:u w:val="single"/>
    </w:rPr>
  </w:style>
  <w:style w:type="paragraph" w:styleId="Tekstpodstawowy">
    <w:name w:val="Body Text"/>
    <w:basedOn w:val="Normalny"/>
    <w:link w:val="TekstpodstawowyZnak"/>
    <w:qFormat/>
    <w:rsid w:val="00774BA0"/>
    <w:rPr>
      <w:sz w:val="24"/>
      <w:szCs w:val="24"/>
    </w:rPr>
  </w:style>
  <w:style w:type="character" w:customStyle="1" w:styleId="TekstpodstawowyZnak">
    <w:name w:val="Tekst podstawowy Znak"/>
    <w:link w:val="Tekstpodstawowy"/>
    <w:rsid w:val="00774BA0"/>
    <w:rPr>
      <w:rFonts w:ascii="Overpass" w:eastAsia="Overpass" w:hAnsi="Overpass" w:cs="Overpass"/>
      <w:sz w:val="24"/>
      <w:szCs w:val="24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680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CA"/>
    <w:rPr>
      <w:sz w:val="20"/>
      <w:szCs w:val="20"/>
    </w:rPr>
  </w:style>
  <w:style w:type="character" w:customStyle="1" w:styleId="TekstkomentarzaZnak">
    <w:name w:val="Tekst komentarza Znak"/>
    <w:link w:val="Tekstkomentarza"/>
    <w:rsid w:val="006805CA"/>
    <w:rPr>
      <w:rFonts w:ascii="Overpass" w:eastAsia="Overpass" w:hAnsi="Overpass" w:cs="Overpass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805CA"/>
    <w:rPr>
      <w:b/>
      <w:bCs/>
    </w:rPr>
  </w:style>
  <w:style w:type="character" w:customStyle="1" w:styleId="TematkomentarzaZnak">
    <w:name w:val="Temat komentarza Znak"/>
    <w:link w:val="Tematkomentarza"/>
    <w:rsid w:val="006805CA"/>
    <w:rPr>
      <w:rFonts w:ascii="Overpass" w:eastAsia="Overpass" w:hAnsi="Overpass" w:cs="Overpass"/>
      <w:b/>
      <w:bCs/>
      <w:lang w:bidi="pl-PL"/>
    </w:rPr>
  </w:style>
  <w:style w:type="paragraph" w:styleId="Tekstpodstawowywcity">
    <w:name w:val="Body Text Indent"/>
    <w:basedOn w:val="Normalny"/>
    <w:link w:val="TekstpodstawowywcityZnak"/>
    <w:unhideWhenUsed/>
    <w:rsid w:val="00C15F8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15F8F"/>
    <w:rPr>
      <w:rFonts w:ascii="Overpass" w:eastAsia="Overpass" w:hAnsi="Overpass" w:cs="Overpass"/>
      <w:sz w:val="22"/>
      <w:szCs w:val="22"/>
      <w:lang w:bidi="pl-PL"/>
    </w:rPr>
  </w:style>
  <w:style w:type="character" w:customStyle="1" w:styleId="Nagwek1Znak">
    <w:name w:val="Nagłówek 1 Znak"/>
    <w:link w:val="Nagwek1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2Znak">
    <w:name w:val="Nagłówek 2 Znak"/>
    <w:link w:val="Nagwek2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3Znak">
    <w:name w:val="Nagłówek 3 Znak"/>
    <w:link w:val="Nagwek3"/>
    <w:rsid w:val="00DE2621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DE2621"/>
    <w:rPr>
      <w:rFonts w:ascii="Times New Roman" w:eastAsia="Times New Roman" w:hAnsi="Times New Roman"/>
      <w:b/>
      <w:spacing w:val="12"/>
      <w:kern w:val="1"/>
      <w:sz w:val="28"/>
      <w:lang w:eastAsia="ar-SA"/>
    </w:rPr>
  </w:style>
  <w:style w:type="character" w:customStyle="1" w:styleId="Nagwek5Znak">
    <w:name w:val="Nagłówek 5 Znak"/>
    <w:link w:val="Nagwek5"/>
    <w:rsid w:val="00DE2621"/>
    <w:rPr>
      <w:rFonts w:ascii="Times New Roman" w:eastAsia="Times New Roman" w:hAnsi="Times New Roman"/>
      <w:spacing w:val="12"/>
      <w:kern w:val="1"/>
      <w:sz w:val="22"/>
      <w:lang w:eastAsia="ar-SA"/>
    </w:rPr>
  </w:style>
  <w:style w:type="character" w:customStyle="1" w:styleId="Nagwek6Znak">
    <w:name w:val="Nagłówek 6 Znak"/>
    <w:link w:val="Nagwek6"/>
    <w:rsid w:val="00DE2621"/>
    <w:rPr>
      <w:rFonts w:ascii="Times New Roman" w:eastAsia="Times New Roman" w:hAnsi="Times New Roman"/>
      <w:i/>
      <w:spacing w:val="12"/>
      <w:kern w:val="1"/>
      <w:sz w:val="22"/>
      <w:lang w:eastAsia="ar-SA"/>
    </w:rPr>
  </w:style>
  <w:style w:type="character" w:customStyle="1" w:styleId="Nagwek7Znak">
    <w:name w:val="Nagłówek 7 Znak"/>
    <w:link w:val="Nagwek7"/>
    <w:rsid w:val="00DE2621"/>
    <w:rPr>
      <w:rFonts w:ascii="Arial" w:eastAsia="Times New Roman" w:hAnsi="Arial" w:cs="Arial"/>
      <w:spacing w:val="12"/>
      <w:kern w:val="1"/>
      <w:lang w:eastAsia="ar-SA"/>
    </w:rPr>
  </w:style>
  <w:style w:type="character" w:customStyle="1" w:styleId="Nagwek8Znak">
    <w:name w:val="Nagłówek 8 Znak"/>
    <w:link w:val="Nagwek8"/>
    <w:rsid w:val="00DE2621"/>
    <w:rPr>
      <w:rFonts w:ascii="Arial" w:eastAsia="Times New Roman" w:hAnsi="Arial" w:cs="Arial"/>
      <w:i/>
      <w:spacing w:val="12"/>
      <w:kern w:val="1"/>
      <w:lang w:eastAsia="ar-SA"/>
    </w:rPr>
  </w:style>
  <w:style w:type="character" w:customStyle="1" w:styleId="Nagwek9Znak">
    <w:name w:val="Nagłówek 9 Znak"/>
    <w:link w:val="Nagwek9"/>
    <w:rsid w:val="00DE2621"/>
    <w:rPr>
      <w:rFonts w:ascii="Arial" w:eastAsia="Times New Roman" w:hAnsi="Arial" w:cs="Arial"/>
      <w:b/>
      <w:i/>
      <w:spacing w:val="12"/>
      <w:kern w:val="1"/>
      <w:sz w:val="18"/>
      <w:lang w:eastAsia="ar-SA"/>
    </w:rPr>
  </w:style>
  <w:style w:type="character" w:customStyle="1" w:styleId="WW8Num1z0">
    <w:name w:val="WW8Num1z0"/>
    <w:rsid w:val="00DE2621"/>
  </w:style>
  <w:style w:type="character" w:customStyle="1" w:styleId="WW8Num2z0">
    <w:name w:val="WW8Num2z0"/>
    <w:rsid w:val="00DE2621"/>
  </w:style>
  <w:style w:type="character" w:customStyle="1" w:styleId="WW8Num2z1">
    <w:name w:val="WW8Num2z1"/>
    <w:rsid w:val="00DE2621"/>
  </w:style>
  <w:style w:type="character" w:customStyle="1" w:styleId="WW8Num2z2">
    <w:name w:val="WW8Num2z2"/>
    <w:rsid w:val="00DE2621"/>
  </w:style>
  <w:style w:type="character" w:customStyle="1" w:styleId="WW8Num2z3">
    <w:name w:val="WW8Num2z3"/>
    <w:rsid w:val="00DE2621"/>
  </w:style>
  <w:style w:type="character" w:customStyle="1" w:styleId="WW8Num2z4">
    <w:name w:val="WW8Num2z4"/>
    <w:rsid w:val="00DE2621"/>
  </w:style>
  <w:style w:type="character" w:customStyle="1" w:styleId="WW8Num2z5">
    <w:name w:val="WW8Num2z5"/>
    <w:rsid w:val="00DE2621"/>
  </w:style>
  <w:style w:type="character" w:customStyle="1" w:styleId="WW8Num2z6">
    <w:name w:val="WW8Num2z6"/>
    <w:rsid w:val="00DE2621"/>
  </w:style>
  <w:style w:type="character" w:customStyle="1" w:styleId="WW8Num2z7">
    <w:name w:val="WW8Num2z7"/>
    <w:rsid w:val="00DE2621"/>
  </w:style>
  <w:style w:type="character" w:customStyle="1" w:styleId="WW8Num2z8">
    <w:name w:val="WW8Num2z8"/>
    <w:rsid w:val="00DE2621"/>
  </w:style>
  <w:style w:type="character" w:customStyle="1" w:styleId="WW8Num3z0">
    <w:name w:val="WW8Num3z0"/>
    <w:rsid w:val="00DE2621"/>
  </w:style>
  <w:style w:type="character" w:customStyle="1" w:styleId="WW8Num4z0">
    <w:name w:val="WW8Num4z0"/>
    <w:rsid w:val="00DE2621"/>
    <w:rPr>
      <w:rFonts w:ascii="StarSymbol" w:hAnsi="StarSymbol" w:cs="StarSymbol"/>
    </w:rPr>
  </w:style>
  <w:style w:type="character" w:customStyle="1" w:styleId="WW8Num5z0">
    <w:name w:val="WW8Num5z0"/>
    <w:rsid w:val="00DE2621"/>
    <w:rPr>
      <w:rFonts w:ascii="Calibri" w:hAnsi="Calibri" w:cs="Calibri"/>
      <w:b/>
      <w:i/>
      <w:sz w:val="22"/>
      <w:szCs w:val="22"/>
    </w:rPr>
  </w:style>
  <w:style w:type="character" w:customStyle="1" w:styleId="WW8Num6z0">
    <w:name w:val="WW8Num6z0"/>
    <w:rsid w:val="00DE2621"/>
    <w:rPr>
      <w:b/>
      <w:i/>
      <w:strike w:val="0"/>
      <w:dstrike w:val="0"/>
      <w:color w:val="000000"/>
    </w:rPr>
  </w:style>
  <w:style w:type="character" w:customStyle="1" w:styleId="WW8Num7z0">
    <w:name w:val="WW8Num7z0"/>
    <w:rsid w:val="00DE2621"/>
    <w:rPr>
      <w:rFonts w:ascii="SymbolPS" w:hAnsi="SymbolPS" w:cs="SymbolPS"/>
    </w:rPr>
  </w:style>
  <w:style w:type="character" w:customStyle="1" w:styleId="WW8Num8z0">
    <w:name w:val="WW8Num8z0"/>
    <w:rsid w:val="00DE2621"/>
    <w:rPr>
      <w:rFonts w:ascii="Calibri" w:hAnsi="Calibri" w:cs="Calibri" w:hint="default"/>
      <w:b/>
      <w:i/>
      <w:iCs/>
      <w:strike w:val="0"/>
      <w:dstrike w:val="0"/>
      <w:color w:val="000000"/>
      <w:sz w:val="22"/>
      <w:szCs w:val="22"/>
    </w:rPr>
  </w:style>
  <w:style w:type="character" w:customStyle="1" w:styleId="WW8Num9z0">
    <w:name w:val="WW8Num9z0"/>
    <w:rsid w:val="00DE2621"/>
    <w:rPr>
      <w:rFonts w:ascii="Cambria" w:hAnsi="Cambria" w:cs="Cambria"/>
      <w:sz w:val="22"/>
      <w:szCs w:val="22"/>
      <w:lang w:val="pl-PL"/>
    </w:rPr>
  </w:style>
  <w:style w:type="character" w:customStyle="1" w:styleId="WW8Num9z1">
    <w:name w:val="WW8Num9z1"/>
    <w:rsid w:val="00DE2621"/>
  </w:style>
  <w:style w:type="character" w:customStyle="1" w:styleId="WW8Num9z2">
    <w:name w:val="WW8Num9z2"/>
    <w:rsid w:val="00DE2621"/>
  </w:style>
  <w:style w:type="character" w:customStyle="1" w:styleId="WW8Num9z3">
    <w:name w:val="WW8Num9z3"/>
    <w:rsid w:val="00DE2621"/>
    <w:rPr>
      <w:b/>
    </w:rPr>
  </w:style>
  <w:style w:type="character" w:customStyle="1" w:styleId="WW8Num9z4">
    <w:name w:val="WW8Num9z4"/>
    <w:rsid w:val="00DE2621"/>
  </w:style>
  <w:style w:type="character" w:customStyle="1" w:styleId="WW8Num9z5">
    <w:name w:val="WW8Num9z5"/>
    <w:rsid w:val="00DE2621"/>
  </w:style>
  <w:style w:type="character" w:customStyle="1" w:styleId="WW8Num9z6">
    <w:name w:val="WW8Num9z6"/>
    <w:rsid w:val="00DE2621"/>
  </w:style>
  <w:style w:type="character" w:customStyle="1" w:styleId="WW8Num9z7">
    <w:name w:val="WW8Num9z7"/>
    <w:rsid w:val="00DE2621"/>
  </w:style>
  <w:style w:type="character" w:customStyle="1" w:styleId="WW8Num9z8">
    <w:name w:val="WW8Num9z8"/>
    <w:rsid w:val="00DE2621"/>
  </w:style>
  <w:style w:type="character" w:customStyle="1" w:styleId="WW8Num10z0">
    <w:name w:val="WW8Num10z0"/>
    <w:rsid w:val="00DE2621"/>
    <w:rPr>
      <w:rFonts w:ascii="Cambria" w:hAnsi="Cambria" w:cs="Cambria"/>
      <w:b/>
      <w:bCs/>
      <w:i/>
      <w:color w:val="000000"/>
      <w:sz w:val="22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1">
    <w:name w:val="WW8Num10z1"/>
    <w:rsid w:val="00DE2621"/>
    <w:rPr>
      <w:rFonts w:hint="default"/>
      <w:b/>
    </w:rPr>
  </w:style>
  <w:style w:type="character" w:customStyle="1" w:styleId="WW8Num10z2">
    <w:name w:val="WW8Num10z2"/>
    <w:rsid w:val="00DE2621"/>
    <w:rPr>
      <w:rFonts w:ascii="Cambria" w:hAnsi="Cambria" w:cs="Cambria" w:hint="default"/>
      <w:sz w:val="22"/>
      <w:szCs w:val="22"/>
    </w:rPr>
  </w:style>
  <w:style w:type="character" w:customStyle="1" w:styleId="WW8Num11z0">
    <w:name w:val="WW8Num11z0"/>
    <w:rsid w:val="00DE2621"/>
    <w:rPr>
      <w:rFonts w:ascii="Symbol" w:hAnsi="Symbol" w:cs="Symbol"/>
      <w:b/>
      <w:sz w:val="22"/>
      <w:szCs w:val="22"/>
    </w:rPr>
  </w:style>
  <w:style w:type="character" w:customStyle="1" w:styleId="WW8Num12z0">
    <w:name w:val="WW8Num12z0"/>
    <w:rsid w:val="00DE2621"/>
    <w:rPr>
      <w:b/>
      <w:i/>
      <w:strike w:val="0"/>
      <w:dstrike w:val="0"/>
      <w:color w:val="000000"/>
    </w:rPr>
  </w:style>
  <w:style w:type="character" w:customStyle="1" w:styleId="WW8Num12z1">
    <w:name w:val="WW8Num12z1"/>
    <w:rsid w:val="00DE2621"/>
  </w:style>
  <w:style w:type="character" w:customStyle="1" w:styleId="WW8Num12z2">
    <w:name w:val="WW8Num12z2"/>
    <w:rsid w:val="00DE2621"/>
  </w:style>
  <w:style w:type="character" w:customStyle="1" w:styleId="WW8Num12z3">
    <w:name w:val="WW8Num12z3"/>
    <w:rsid w:val="00DE2621"/>
  </w:style>
  <w:style w:type="character" w:customStyle="1" w:styleId="WW8Num12z4">
    <w:name w:val="WW8Num12z4"/>
    <w:rsid w:val="00DE2621"/>
  </w:style>
  <w:style w:type="character" w:customStyle="1" w:styleId="WW8Num12z5">
    <w:name w:val="WW8Num12z5"/>
    <w:rsid w:val="00DE2621"/>
  </w:style>
  <w:style w:type="character" w:customStyle="1" w:styleId="WW8Num12z6">
    <w:name w:val="WW8Num12z6"/>
    <w:rsid w:val="00DE2621"/>
  </w:style>
  <w:style w:type="character" w:customStyle="1" w:styleId="WW8Num12z7">
    <w:name w:val="WW8Num12z7"/>
    <w:rsid w:val="00DE2621"/>
  </w:style>
  <w:style w:type="character" w:customStyle="1" w:styleId="WW8Num12z8">
    <w:name w:val="WW8Num12z8"/>
    <w:rsid w:val="00DE2621"/>
  </w:style>
  <w:style w:type="character" w:customStyle="1" w:styleId="WW8Num13z0">
    <w:name w:val="WW8Num13z0"/>
    <w:rsid w:val="00DE2621"/>
    <w:rPr>
      <w:rFonts w:ascii="SymbolPS" w:hAnsi="SymbolPS" w:cs="SymbolPS"/>
    </w:rPr>
  </w:style>
  <w:style w:type="character" w:customStyle="1" w:styleId="WW8Num14z0">
    <w:name w:val="WW8Num14z0"/>
    <w:rsid w:val="00DE2621"/>
    <w:rPr>
      <w:i/>
    </w:rPr>
  </w:style>
  <w:style w:type="character" w:customStyle="1" w:styleId="WW8Num15z0">
    <w:name w:val="WW8Num15z0"/>
    <w:rsid w:val="00DE2621"/>
    <w:rPr>
      <w:rFonts w:ascii="Calibri" w:hAnsi="Calibri" w:cs="Calibri"/>
      <w:b/>
      <w:i/>
      <w:strike w:val="0"/>
      <w:dstrike w:val="0"/>
      <w:color w:val="000000"/>
      <w:sz w:val="22"/>
      <w:szCs w:val="22"/>
    </w:rPr>
  </w:style>
  <w:style w:type="character" w:customStyle="1" w:styleId="WW8Num16z0">
    <w:name w:val="WW8Num16z0"/>
    <w:rsid w:val="00DE2621"/>
  </w:style>
  <w:style w:type="character" w:customStyle="1" w:styleId="WW8Num17z0">
    <w:name w:val="WW8Num17z0"/>
    <w:rsid w:val="00DE2621"/>
  </w:style>
  <w:style w:type="character" w:customStyle="1" w:styleId="WW8Num18z0">
    <w:name w:val="WW8Num18z0"/>
    <w:rsid w:val="00DE2621"/>
    <w:rPr>
      <w:rFonts w:ascii="Calibri" w:hAnsi="Calibri" w:cs="Calibri"/>
      <w:b/>
      <w:sz w:val="28"/>
      <w:szCs w:val="28"/>
      <w:lang w:val="pl-PL"/>
    </w:rPr>
  </w:style>
  <w:style w:type="character" w:customStyle="1" w:styleId="WW8Num19z0">
    <w:name w:val="WW8Num19z0"/>
    <w:rsid w:val="00DE2621"/>
    <w:rPr>
      <w:b/>
      <w:i w:val="0"/>
      <w:sz w:val="20"/>
    </w:rPr>
  </w:style>
  <w:style w:type="character" w:customStyle="1" w:styleId="WW8Num20z0">
    <w:name w:val="WW8Num20z0"/>
    <w:rsid w:val="00DE2621"/>
    <w:rPr>
      <w:rFonts w:ascii="SymbolPS" w:hAnsi="SymbolPS" w:cs="SymbolPS"/>
    </w:rPr>
  </w:style>
  <w:style w:type="character" w:customStyle="1" w:styleId="WW8Num21z0">
    <w:name w:val="WW8Num21z0"/>
    <w:rsid w:val="00DE2621"/>
    <w:rPr>
      <w:rFonts w:ascii="Symbol" w:hAnsi="Symbol" w:cs="Symbol"/>
      <w:color w:val="auto"/>
    </w:rPr>
  </w:style>
  <w:style w:type="character" w:customStyle="1" w:styleId="WW8Num22z0">
    <w:name w:val="WW8Num22z0"/>
    <w:rsid w:val="00DE2621"/>
    <w:rPr>
      <w:rFonts w:ascii="SymbolPS" w:hAnsi="SymbolPS" w:cs="SymbolPS"/>
      <w:b w:val="0"/>
      <w:sz w:val="22"/>
      <w:szCs w:val="22"/>
    </w:rPr>
  </w:style>
  <w:style w:type="character" w:customStyle="1" w:styleId="WW8Num22z1">
    <w:name w:val="WW8Num22z1"/>
    <w:rsid w:val="00DE2621"/>
    <w:rPr>
      <w:rFonts w:ascii="Courier New" w:hAnsi="Courier New" w:cs="Courier New"/>
    </w:rPr>
  </w:style>
  <w:style w:type="character" w:customStyle="1" w:styleId="WW8Num22z2">
    <w:name w:val="WW8Num22z2"/>
    <w:rsid w:val="00DE2621"/>
    <w:rPr>
      <w:rFonts w:ascii="Wingdings" w:hAnsi="Wingdings" w:cs="Wingdings"/>
    </w:rPr>
  </w:style>
  <w:style w:type="character" w:customStyle="1" w:styleId="WW8Num23z0">
    <w:name w:val="WW8Num23z0"/>
    <w:rsid w:val="00DE2621"/>
    <w:rPr>
      <w:rFonts w:ascii="Cambria" w:hAnsi="Cambria" w:cs="Cambria"/>
      <w:b/>
      <w:i/>
      <w:sz w:val="22"/>
      <w:szCs w:val="22"/>
    </w:rPr>
  </w:style>
  <w:style w:type="character" w:customStyle="1" w:styleId="WW8Num23z1">
    <w:name w:val="WW8Num23z1"/>
    <w:rsid w:val="00DE2621"/>
    <w:rPr>
      <w:rFonts w:ascii="Courier New" w:hAnsi="Courier New" w:cs="Courier New"/>
    </w:rPr>
  </w:style>
  <w:style w:type="character" w:customStyle="1" w:styleId="WW8Num23z2">
    <w:name w:val="WW8Num23z2"/>
    <w:rsid w:val="00DE2621"/>
    <w:rPr>
      <w:rFonts w:ascii="Wingdings" w:hAnsi="Wingdings" w:cs="Wingdings"/>
    </w:rPr>
  </w:style>
  <w:style w:type="character" w:customStyle="1" w:styleId="WW8Num24z0">
    <w:name w:val="WW8Num24z0"/>
    <w:rsid w:val="00DE2621"/>
    <w:rPr>
      <w:rFonts w:ascii="Symbol" w:hAnsi="Symbol" w:cs="Symbol"/>
      <w:b w:val="0"/>
      <w:bCs w:val="0"/>
      <w:iCs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rsid w:val="00DE2621"/>
    <w:rPr>
      <w:rFonts w:ascii="Wingdings" w:hAnsi="Wingdings" w:cs="Wingdings"/>
      <w:sz w:val="22"/>
      <w:szCs w:val="22"/>
    </w:rPr>
  </w:style>
  <w:style w:type="character" w:customStyle="1" w:styleId="WW8Num25z1">
    <w:name w:val="WW8Num25z1"/>
    <w:rsid w:val="00DE2621"/>
    <w:rPr>
      <w:rFonts w:ascii="Courier New" w:hAnsi="Courier New" w:cs="Courier New"/>
    </w:rPr>
  </w:style>
  <w:style w:type="character" w:customStyle="1" w:styleId="WW8Num25z2">
    <w:name w:val="WW8Num25z2"/>
    <w:rsid w:val="00DE2621"/>
    <w:rPr>
      <w:rFonts w:ascii="Wingdings" w:hAnsi="Wingdings" w:cs="Wingdings"/>
    </w:rPr>
  </w:style>
  <w:style w:type="character" w:customStyle="1" w:styleId="WW8Num26z0">
    <w:name w:val="WW8Num26z0"/>
    <w:rsid w:val="00DE2621"/>
    <w:rPr>
      <w:rFonts w:ascii="Calibri" w:hAnsi="Calibri" w:cs="Calibri"/>
      <w:sz w:val="22"/>
      <w:szCs w:val="22"/>
    </w:rPr>
  </w:style>
  <w:style w:type="character" w:customStyle="1" w:styleId="WW8Num26z1">
    <w:name w:val="WW8Num26z1"/>
    <w:rsid w:val="00DE2621"/>
    <w:rPr>
      <w:rFonts w:ascii="Courier New" w:hAnsi="Courier New" w:cs="Courier New"/>
    </w:rPr>
  </w:style>
  <w:style w:type="character" w:customStyle="1" w:styleId="WW8Num26z2">
    <w:name w:val="WW8Num26z2"/>
    <w:rsid w:val="00DE2621"/>
    <w:rPr>
      <w:rFonts w:ascii="Wingdings" w:hAnsi="Wingdings" w:cs="Wingdings"/>
    </w:rPr>
  </w:style>
  <w:style w:type="character" w:customStyle="1" w:styleId="WW8Num27z0">
    <w:name w:val="WW8Num27z0"/>
    <w:rsid w:val="00DE2621"/>
    <w:rPr>
      <w:rFonts w:ascii="Calibri" w:hAnsi="Calibri" w:cs="Calibri"/>
      <w:sz w:val="22"/>
      <w:szCs w:val="22"/>
    </w:rPr>
  </w:style>
  <w:style w:type="character" w:customStyle="1" w:styleId="WW8Num27z1">
    <w:name w:val="WW8Num27z1"/>
    <w:rsid w:val="00DE2621"/>
    <w:rPr>
      <w:rFonts w:ascii="Courier New" w:hAnsi="Courier New" w:cs="Courier New"/>
    </w:rPr>
  </w:style>
  <w:style w:type="character" w:customStyle="1" w:styleId="WW8Num27z2">
    <w:name w:val="WW8Num27z2"/>
    <w:rsid w:val="00DE2621"/>
    <w:rPr>
      <w:rFonts w:ascii="Wingdings" w:hAnsi="Wingdings" w:cs="Wingdings"/>
    </w:rPr>
  </w:style>
  <w:style w:type="character" w:customStyle="1" w:styleId="WW8Num28z0">
    <w:name w:val="WW8Num28z0"/>
    <w:rsid w:val="00DE2621"/>
    <w:rPr>
      <w:b/>
      <w:i/>
      <w:strike w:val="0"/>
      <w:dstrike w:val="0"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0">
    <w:name w:val="WW8Num29z0"/>
    <w:rsid w:val="00DE2621"/>
    <w:rPr>
      <w:rFonts w:ascii="Symbol" w:hAnsi="Symbol" w:cs="Symbol"/>
    </w:rPr>
  </w:style>
  <w:style w:type="character" w:customStyle="1" w:styleId="WW8Num30z0">
    <w:name w:val="WW8Num30z0"/>
    <w:rsid w:val="00DE2621"/>
    <w:rPr>
      <w:rFonts w:ascii="Calibri" w:hAnsi="Calibri" w:cs="Calibri"/>
      <w:iCs/>
      <w:sz w:val="22"/>
      <w:szCs w:val="22"/>
    </w:rPr>
  </w:style>
  <w:style w:type="character" w:customStyle="1" w:styleId="WW8Num31z0">
    <w:name w:val="WW8Num31z0"/>
    <w:rsid w:val="00DE2621"/>
    <w:rPr>
      <w:rFonts w:ascii="SymbolPS" w:hAnsi="SymbolPS" w:cs="SymbolPS"/>
    </w:rPr>
  </w:style>
  <w:style w:type="character" w:customStyle="1" w:styleId="WW8Num32z0">
    <w:name w:val="WW8Num32z0"/>
    <w:rsid w:val="00DE2621"/>
    <w:rPr>
      <w:rFonts w:ascii="Cambria" w:hAnsi="Cambria" w:cs="Calibri"/>
      <w:b/>
      <w:bCs w:val="0"/>
      <w:i/>
      <w:iCs/>
      <w:sz w:val="22"/>
      <w:szCs w:val="22"/>
      <w:lang w:val="pl-PL"/>
    </w:rPr>
  </w:style>
  <w:style w:type="character" w:customStyle="1" w:styleId="WW8Num32z1">
    <w:name w:val="WW8Num32z1"/>
    <w:rsid w:val="00DE2621"/>
    <w:rPr>
      <w:rFonts w:ascii="Calibri" w:hAnsi="Calibri" w:cs="Calibri"/>
      <w:b w:val="0"/>
      <w:iCs/>
      <w:sz w:val="22"/>
      <w:szCs w:val="22"/>
    </w:rPr>
  </w:style>
  <w:style w:type="character" w:customStyle="1" w:styleId="WW8Num32z2">
    <w:name w:val="WW8Num32z2"/>
    <w:rsid w:val="00DE2621"/>
  </w:style>
  <w:style w:type="character" w:customStyle="1" w:styleId="WW8Num32z3">
    <w:name w:val="WW8Num32z3"/>
    <w:rsid w:val="00DE2621"/>
  </w:style>
  <w:style w:type="character" w:customStyle="1" w:styleId="WW8Num32z4">
    <w:name w:val="WW8Num32z4"/>
    <w:rsid w:val="00DE2621"/>
  </w:style>
  <w:style w:type="character" w:customStyle="1" w:styleId="WW8Num32z5">
    <w:name w:val="WW8Num32z5"/>
    <w:rsid w:val="00DE2621"/>
  </w:style>
  <w:style w:type="character" w:customStyle="1" w:styleId="WW8Num32z6">
    <w:name w:val="WW8Num32z6"/>
    <w:rsid w:val="00DE2621"/>
  </w:style>
  <w:style w:type="character" w:customStyle="1" w:styleId="WW8Num32z7">
    <w:name w:val="WW8Num32z7"/>
    <w:rsid w:val="00DE2621"/>
  </w:style>
  <w:style w:type="character" w:customStyle="1" w:styleId="WW8Num32z8">
    <w:name w:val="WW8Num32z8"/>
    <w:rsid w:val="00DE2621"/>
  </w:style>
  <w:style w:type="character" w:customStyle="1" w:styleId="WW8Num33z0">
    <w:name w:val="WW8Num33z0"/>
    <w:rsid w:val="00DE2621"/>
    <w:rPr>
      <w:rFonts w:ascii="Symbol" w:hAnsi="Symbol" w:cs="Symbol" w:hint="default"/>
      <w:sz w:val="22"/>
      <w:szCs w:val="22"/>
    </w:rPr>
  </w:style>
  <w:style w:type="character" w:customStyle="1" w:styleId="WW8Num33z1">
    <w:name w:val="WW8Num33z1"/>
    <w:rsid w:val="00DE2621"/>
    <w:rPr>
      <w:rFonts w:ascii="Courier New" w:hAnsi="Courier New" w:cs="Courier New" w:hint="default"/>
    </w:rPr>
  </w:style>
  <w:style w:type="character" w:customStyle="1" w:styleId="WW8Num33z2">
    <w:name w:val="WW8Num33z2"/>
    <w:rsid w:val="00DE2621"/>
    <w:rPr>
      <w:rFonts w:ascii="Wingdings" w:hAnsi="Wingdings" w:cs="Wingdings" w:hint="default"/>
    </w:rPr>
  </w:style>
  <w:style w:type="character" w:customStyle="1" w:styleId="WW8Num34z0">
    <w:name w:val="WW8Num34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34z2">
    <w:name w:val="WW8Num34z2"/>
    <w:rsid w:val="00DE2621"/>
    <w:rPr>
      <w:rFonts w:ascii="Wingdings" w:hAnsi="Wingdings" w:cs="Wingdings" w:hint="default"/>
    </w:rPr>
  </w:style>
  <w:style w:type="character" w:customStyle="1" w:styleId="WW8Num34z3">
    <w:name w:val="WW8Num34z3"/>
    <w:rsid w:val="00DE2621"/>
    <w:rPr>
      <w:rFonts w:ascii="Symbol" w:hAnsi="Symbol" w:cs="Symbol" w:hint="default"/>
    </w:rPr>
  </w:style>
  <w:style w:type="character" w:customStyle="1" w:styleId="WW8Num35z0">
    <w:name w:val="WW8Num35z0"/>
    <w:rsid w:val="00DE2621"/>
    <w:rPr>
      <w:rFonts w:ascii="Cambria" w:hAnsi="Cambria" w:cs="Cambria" w:hint="default"/>
      <w:b w:val="0"/>
      <w:i w:val="0"/>
      <w:sz w:val="22"/>
      <w:szCs w:val="22"/>
      <w:lang w:val="pl-PL"/>
    </w:rPr>
  </w:style>
  <w:style w:type="character" w:customStyle="1" w:styleId="WW8Num35z1">
    <w:name w:val="WW8Num35z1"/>
    <w:rsid w:val="00DE2621"/>
  </w:style>
  <w:style w:type="character" w:customStyle="1" w:styleId="WW8Num35z2">
    <w:name w:val="WW8Num35z2"/>
    <w:rsid w:val="00DE2621"/>
  </w:style>
  <w:style w:type="character" w:customStyle="1" w:styleId="WW8Num35z3">
    <w:name w:val="WW8Num35z3"/>
    <w:rsid w:val="00DE2621"/>
  </w:style>
  <w:style w:type="character" w:customStyle="1" w:styleId="WW8Num35z4">
    <w:name w:val="WW8Num35z4"/>
    <w:rsid w:val="00DE2621"/>
  </w:style>
  <w:style w:type="character" w:customStyle="1" w:styleId="WW8Num35z5">
    <w:name w:val="WW8Num35z5"/>
    <w:rsid w:val="00DE2621"/>
  </w:style>
  <w:style w:type="character" w:customStyle="1" w:styleId="WW8Num35z6">
    <w:name w:val="WW8Num35z6"/>
    <w:rsid w:val="00DE2621"/>
  </w:style>
  <w:style w:type="character" w:customStyle="1" w:styleId="WW8Num35z7">
    <w:name w:val="WW8Num35z7"/>
    <w:rsid w:val="00DE2621"/>
  </w:style>
  <w:style w:type="character" w:customStyle="1" w:styleId="WW8Num35z8">
    <w:name w:val="WW8Num35z8"/>
    <w:rsid w:val="00DE2621"/>
  </w:style>
  <w:style w:type="character" w:customStyle="1" w:styleId="WW8Num36z0">
    <w:name w:val="WW8Num36z0"/>
    <w:rsid w:val="00DE2621"/>
    <w:rPr>
      <w:rFonts w:ascii="Symbol" w:hAnsi="Symbol" w:cs="Symbol" w:hint="default"/>
      <w:sz w:val="22"/>
      <w:szCs w:val="22"/>
    </w:rPr>
  </w:style>
  <w:style w:type="character" w:customStyle="1" w:styleId="WW8Num36z1">
    <w:name w:val="WW8Num36z1"/>
    <w:rsid w:val="00DE2621"/>
    <w:rPr>
      <w:rFonts w:ascii="Courier New" w:hAnsi="Courier New" w:cs="Courier New" w:hint="default"/>
    </w:rPr>
  </w:style>
  <w:style w:type="character" w:customStyle="1" w:styleId="WW8Num36z2">
    <w:name w:val="WW8Num36z2"/>
    <w:rsid w:val="00DE2621"/>
    <w:rPr>
      <w:rFonts w:ascii="Wingdings" w:hAnsi="Wingdings" w:cs="Wingdings" w:hint="default"/>
    </w:rPr>
  </w:style>
  <w:style w:type="character" w:customStyle="1" w:styleId="WW8Num37z0">
    <w:name w:val="WW8Num37z0"/>
    <w:rsid w:val="00DE2621"/>
    <w:rPr>
      <w:rFonts w:ascii="Calibri" w:hAnsi="Calibri" w:cs="Calibri"/>
      <w:sz w:val="22"/>
      <w:szCs w:val="22"/>
    </w:rPr>
  </w:style>
  <w:style w:type="character" w:customStyle="1" w:styleId="WW8Num37z1">
    <w:name w:val="WW8Num37z1"/>
    <w:rsid w:val="00DE2621"/>
    <w:rPr>
      <w:rFonts w:ascii="Courier New" w:hAnsi="Courier New" w:cs="Courier New" w:hint="default"/>
    </w:rPr>
  </w:style>
  <w:style w:type="character" w:customStyle="1" w:styleId="WW8Num37z2">
    <w:name w:val="WW8Num37z2"/>
    <w:rsid w:val="00DE2621"/>
    <w:rPr>
      <w:rFonts w:ascii="Wingdings" w:hAnsi="Wingdings" w:cs="Wingdings" w:hint="default"/>
    </w:rPr>
  </w:style>
  <w:style w:type="character" w:customStyle="1" w:styleId="WW8Num38z0">
    <w:name w:val="WW8Num38z0"/>
    <w:rsid w:val="00DE2621"/>
    <w:rPr>
      <w:rFonts w:ascii="Cambria" w:hAnsi="Cambria" w:cs="Cambria"/>
      <w:sz w:val="22"/>
      <w:szCs w:val="22"/>
    </w:rPr>
  </w:style>
  <w:style w:type="character" w:customStyle="1" w:styleId="WW8Num38z1">
    <w:name w:val="WW8Num38z1"/>
    <w:rsid w:val="00DE2621"/>
    <w:rPr>
      <w:rFonts w:ascii="Courier New" w:hAnsi="Courier New" w:cs="Courier New"/>
    </w:rPr>
  </w:style>
  <w:style w:type="character" w:customStyle="1" w:styleId="WW8Num38z2">
    <w:name w:val="WW8Num38z2"/>
    <w:rsid w:val="00DE2621"/>
    <w:rPr>
      <w:rFonts w:ascii="Wingdings" w:hAnsi="Wingdings" w:cs="Wingdings"/>
    </w:rPr>
  </w:style>
  <w:style w:type="character" w:customStyle="1" w:styleId="WW8Num38z3">
    <w:name w:val="WW8Num38z3"/>
    <w:rsid w:val="00DE2621"/>
    <w:rPr>
      <w:rFonts w:ascii="Symbol" w:hAnsi="Symbol" w:cs="Symbol"/>
    </w:rPr>
  </w:style>
  <w:style w:type="character" w:customStyle="1" w:styleId="WW8Num39z0">
    <w:name w:val="WW8Num39z0"/>
    <w:rsid w:val="00DE2621"/>
    <w:rPr>
      <w:b/>
      <w:i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1">
    <w:name w:val="WW8Num39z1"/>
    <w:rsid w:val="00DE2621"/>
    <w:rPr>
      <w:rFonts w:ascii="Courier New" w:hAnsi="Courier New" w:cs="Courier New" w:hint="default"/>
    </w:rPr>
  </w:style>
  <w:style w:type="character" w:customStyle="1" w:styleId="WW8Num39z2">
    <w:name w:val="WW8Num39z2"/>
    <w:rsid w:val="00DE2621"/>
    <w:rPr>
      <w:rFonts w:ascii="Wingdings" w:hAnsi="Wingdings" w:cs="Wingdings" w:hint="default"/>
    </w:rPr>
  </w:style>
  <w:style w:type="character" w:customStyle="1" w:styleId="WW8Num39z3">
    <w:name w:val="WW8Num39z3"/>
    <w:rsid w:val="00DE2621"/>
    <w:rPr>
      <w:rFonts w:ascii="Symbol" w:hAnsi="Symbol" w:cs="Symbol" w:hint="default"/>
    </w:rPr>
  </w:style>
  <w:style w:type="character" w:customStyle="1" w:styleId="WW8Num40z0">
    <w:name w:val="WW8Num40z0"/>
    <w:rsid w:val="00DE2621"/>
    <w:rPr>
      <w:rFonts w:ascii="Symbol" w:hAnsi="Symbol" w:cs="Symbol"/>
    </w:rPr>
  </w:style>
  <w:style w:type="character" w:customStyle="1" w:styleId="WW8Num40z1">
    <w:name w:val="WW8Num40z1"/>
    <w:rsid w:val="00DE2621"/>
    <w:rPr>
      <w:rFonts w:ascii="Courier New" w:hAnsi="Courier New" w:cs="Courier New"/>
    </w:rPr>
  </w:style>
  <w:style w:type="character" w:customStyle="1" w:styleId="WW8Num40z2">
    <w:name w:val="WW8Num40z2"/>
    <w:rsid w:val="00DE2621"/>
    <w:rPr>
      <w:rFonts w:ascii="Wingdings" w:hAnsi="Wingdings" w:cs="Wingdings"/>
    </w:rPr>
  </w:style>
  <w:style w:type="character" w:customStyle="1" w:styleId="WW8Num40z3">
    <w:name w:val="WW8Num40z3"/>
    <w:rsid w:val="00DE2621"/>
    <w:rPr>
      <w:rFonts w:hint="default"/>
    </w:rPr>
  </w:style>
  <w:style w:type="character" w:customStyle="1" w:styleId="WW8Num40z4">
    <w:name w:val="WW8Num40z4"/>
    <w:rsid w:val="00DE2621"/>
  </w:style>
  <w:style w:type="character" w:customStyle="1" w:styleId="WW8Num40z5">
    <w:name w:val="WW8Num40z5"/>
    <w:rsid w:val="00DE2621"/>
  </w:style>
  <w:style w:type="character" w:customStyle="1" w:styleId="WW8Num40z6">
    <w:name w:val="WW8Num40z6"/>
    <w:rsid w:val="00DE2621"/>
  </w:style>
  <w:style w:type="character" w:customStyle="1" w:styleId="WW8Num40z7">
    <w:name w:val="WW8Num40z7"/>
    <w:rsid w:val="00DE2621"/>
  </w:style>
  <w:style w:type="character" w:customStyle="1" w:styleId="WW8Num40z8">
    <w:name w:val="WW8Num40z8"/>
    <w:rsid w:val="00DE2621"/>
  </w:style>
  <w:style w:type="character" w:customStyle="1" w:styleId="WW8Num41z0">
    <w:name w:val="WW8Num41z0"/>
    <w:rsid w:val="00DE2621"/>
    <w:rPr>
      <w:rFonts w:ascii="Cambria" w:hAnsi="Cambria" w:cs="Cambria" w:hint="default"/>
      <w:b/>
      <w:sz w:val="28"/>
      <w:szCs w:val="28"/>
      <w:lang w:val="pl-PL"/>
    </w:rPr>
  </w:style>
  <w:style w:type="character" w:customStyle="1" w:styleId="WW8Num41z1">
    <w:name w:val="WW8Num41z1"/>
    <w:rsid w:val="00DE2621"/>
  </w:style>
  <w:style w:type="character" w:customStyle="1" w:styleId="WW8Num41z2">
    <w:name w:val="WW8Num41z2"/>
    <w:rsid w:val="00DE2621"/>
  </w:style>
  <w:style w:type="character" w:customStyle="1" w:styleId="WW8Num41z3">
    <w:name w:val="WW8Num41z3"/>
    <w:rsid w:val="00DE2621"/>
  </w:style>
  <w:style w:type="character" w:customStyle="1" w:styleId="WW8Num41z4">
    <w:name w:val="WW8Num41z4"/>
    <w:rsid w:val="00DE2621"/>
  </w:style>
  <w:style w:type="character" w:customStyle="1" w:styleId="WW8Num41z5">
    <w:name w:val="WW8Num41z5"/>
    <w:rsid w:val="00DE2621"/>
  </w:style>
  <w:style w:type="character" w:customStyle="1" w:styleId="WW8Num41z6">
    <w:name w:val="WW8Num41z6"/>
    <w:rsid w:val="00DE2621"/>
  </w:style>
  <w:style w:type="character" w:customStyle="1" w:styleId="WW8Num41z7">
    <w:name w:val="WW8Num41z7"/>
    <w:rsid w:val="00DE2621"/>
  </w:style>
  <w:style w:type="character" w:customStyle="1" w:styleId="WW8Num41z8">
    <w:name w:val="WW8Num41z8"/>
    <w:rsid w:val="00DE2621"/>
  </w:style>
  <w:style w:type="character" w:customStyle="1" w:styleId="WW8Num42z0">
    <w:name w:val="WW8Num42z0"/>
    <w:rsid w:val="00DE2621"/>
    <w:rPr>
      <w:rFonts w:ascii="Cambria" w:hAnsi="Cambria" w:cs="Cambria" w:hint="default"/>
      <w:b/>
      <w:bCs/>
      <w:i/>
      <w:sz w:val="28"/>
      <w:szCs w:val="28"/>
      <w:lang w:val="pl-PL"/>
    </w:rPr>
  </w:style>
  <w:style w:type="character" w:customStyle="1" w:styleId="WW8Num42z1">
    <w:name w:val="WW8Num42z1"/>
    <w:rsid w:val="00DE2621"/>
  </w:style>
  <w:style w:type="character" w:customStyle="1" w:styleId="WW8Num42z2">
    <w:name w:val="WW8Num42z2"/>
    <w:rsid w:val="00DE2621"/>
  </w:style>
  <w:style w:type="character" w:customStyle="1" w:styleId="WW8Num42z3">
    <w:name w:val="WW8Num42z3"/>
    <w:rsid w:val="00DE2621"/>
  </w:style>
  <w:style w:type="character" w:customStyle="1" w:styleId="WW8Num42z4">
    <w:name w:val="WW8Num42z4"/>
    <w:rsid w:val="00DE2621"/>
  </w:style>
  <w:style w:type="character" w:customStyle="1" w:styleId="WW8Num42z5">
    <w:name w:val="WW8Num42z5"/>
    <w:rsid w:val="00DE2621"/>
  </w:style>
  <w:style w:type="character" w:customStyle="1" w:styleId="WW8Num42z6">
    <w:name w:val="WW8Num42z6"/>
    <w:rsid w:val="00DE2621"/>
  </w:style>
  <w:style w:type="character" w:customStyle="1" w:styleId="WW8Num42z7">
    <w:name w:val="WW8Num42z7"/>
    <w:rsid w:val="00DE2621"/>
  </w:style>
  <w:style w:type="character" w:customStyle="1" w:styleId="WW8Num42z8">
    <w:name w:val="WW8Num42z8"/>
    <w:rsid w:val="00DE2621"/>
  </w:style>
  <w:style w:type="character" w:customStyle="1" w:styleId="WW8Num43z0">
    <w:name w:val="WW8Num43z0"/>
    <w:rsid w:val="00DE2621"/>
    <w:rPr>
      <w:rFonts w:ascii="Symbol" w:hAnsi="Symbol" w:cs="Symbol" w:hint="default"/>
      <w:sz w:val="22"/>
      <w:szCs w:val="22"/>
    </w:rPr>
  </w:style>
  <w:style w:type="character" w:customStyle="1" w:styleId="WW8Num43z1">
    <w:name w:val="WW8Num43z1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43z2">
    <w:name w:val="WW8Num43z2"/>
    <w:rsid w:val="00DE2621"/>
    <w:rPr>
      <w:rFonts w:ascii="Wingdings" w:hAnsi="Wingdings" w:cs="Wingdings" w:hint="default"/>
    </w:rPr>
  </w:style>
  <w:style w:type="character" w:customStyle="1" w:styleId="WW8Num44z0">
    <w:name w:val="WW8Num44z0"/>
    <w:rsid w:val="00DE2621"/>
    <w:rPr>
      <w:rFonts w:ascii="Cambria" w:hAnsi="Cambria" w:cs="Cambria" w:hint="default"/>
      <w:b/>
      <w:i/>
    </w:rPr>
  </w:style>
  <w:style w:type="character" w:customStyle="1" w:styleId="WW8Num44z2">
    <w:name w:val="WW8Num44z2"/>
    <w:rsid w:val="00DE2621"/>
  </w:style>
  <w:style w:type="character" w:customStyle="1" w:styleId="WW8Num44z3">
    <w:name w:val="WW8Num44z3"/>
    <w:rsid w:val="00DE2621"/>
  </w:style>
  <w:style w:type="character" w:customStyle="1" w:styleId="WW8Num44z4">
    <w:name w:val="WW8Num44z4"/>
    <w:rsid w:val="00DE2621"/>
  </w:style>
  <w:style w:type="character" w:customStyle="1" w:styleId="WW8Num44z5">
    <w:name w:val="WW8Num44z5"/>
    <w:rsid w:val="00DE2621"/>
  </w:style>
  <w:style w:type="character" w:customStyle="1" w:styleId="WW8Num44z6">
    <w:name w:val="WW8Num44z6"/>
    <w:rsid w:val="00DE2621"/>
  </w:style>
  <w:style w:type="character" w:customStyle="1" w:styleId="WW8Num44z7">
    <w:name w:val="WW8Num44z7"/>
    <w:rsid w:val="00DE2621"/>
  </w:style>
  <w:style w:type="character" w:customStyle="1" w:styleId="WW8Num44z8">
    <w:name w:val="WW8Num44z8"/>
    <w:rsid w:val="00DE2621"/>
  </w:style>
  <w:style w:type="character" w:customStyle="1" w:styleId="WW8Num45z0">
    <w:name w:val="WW8Num45z0"/>
    <w:rsid w:val="00DE2621"/>
    <w:rPr>
      <w:rFonts w:hint="default"/>
    </w:rPr>
  </w:style>
  <w:style w:type="character" w:customStyle="1" w:styleId="WW8Num45z1">
    <w:name w:val="WW8Num45z1"/>
    <w:rsid w:val="00DE2621"/>
  </w:style>
  <w:style w:type="character" w:customStyle="1" w:styleId="WW8Num45z2">
    <w:name w:val="WW8Num45z2"/>
    <w:rsid w:val="00DE2621"/>
  </w:style>
  <w:style w:type="character" w:customStyle="1" w:styleId="WW8Num45z3">
    <w:name w:val="WW8Num45z3"/>
    <w:rsid w:val="00DE2621"/>
  </w:style>
  <w:style w:type="character" w:customStyle="1" w:styleId="WW8Num45z4">
    <w:name w:val="WW8Num45z4"/>
    <w:rsid w:val="00DE2621"/>
  </w:style>
  <w:style w:type="character" w:customStyle="1" w:styleId="WW8Num45z5">
    <w:name w:val="WW8Num45z5"/>
    <w:rsid w:val="00DE2621"/>
  </w:style>
  <w:style w:type="character" w:customStyle="1" w:styleId="WW8Num45z6">
    <w:name w:val="WW8Num45z6"/>
    <w:rsid w:val="00DE2621"/>
  </w:style>
  <w:style w:type="character" w:customStyle="1" w:styleId="WW8Num45z7">
    <w:name w:val="WW8Num45z7"/>
    <w:rsid w:val="00DE2621"/>
  </w:style>
  <w:style w:type="character" w:customStyle="1" w:styleId="WW8Num45z8">
    <w:name w:val="WW8Num45z8"/>
    <w:rsid w:val="00DE2621"/>
  </w:style>
  <w:style w:type="character" w:customStyle="1" w:styleId="WW8Num46z0">
    <w:name w:val="WW8Num46z0"/>
    <w:rsid w:val="00DE2621"/>
    <w:rPr>
      <w:rFonts w:hint="default"/>
    </w:rPr>
  </w:style>
  <w:style w:type="character" w:customStyle="1" w:styleId="WW8Num46z1">
    <w:name w:val="WW8Num46z1"/>
    <w:rsid w:val="00DE2621"/>
  </w:style>
  <w:style w:type="character" w:customStyle="1" w:styleId="WW8Num46z2">
    <w:name w:val="WW8Num46z2"/>
    <w:rsid w:val="00DE2621"/>
  </w:style>
  <w:style w:type="character" w:customStyle="1" w:styleId="WW8Num46z3">
    <w:name w:val="WW8Num46z3"/>
    <w:rsid w:val="00DE2621"/>
  </w:style>
  <w:style w:type="character" w:customStyle="1" w:styleId="WW8Num46z4">
    <w:name w:val="WW8Num46z4"/>
    <w:rsid w:val="00DE2621"/>
  </w:style>
  <w:style w:type="character" w:customStyle="1" w:styleId="WW8Num46z5">
    <w:name w:val="WW8Num46z5"/>
    <w:rsid w:val="00DE2621"/>
  </w:style>
  <w:style w:type="character" w:customStyle="1" w:styleId="WW8Num46z6">
    <w:name w:val="WW8Num46z6"/>
    <w:rsid w:val="00DE2621"/>
  </w:style>
  <w:style w:type="character" w:customStyle="1" w:styleId="WW8Num46z7">
    <w:name w:val="WW8Num46z7"/>
    <w:rsid w:val="00DE2621"/>
  </w:style>
  <w:style w:type="character" w:customStyle="1" w:styleId="WW8Num46z8">
    <w:name w:val="WW8Num46z8"/>
    <w:rsid w:val="00DE2621"/>
  </w:style>
  <w:style w:type="character" w:customStyle="1" w:styleId="WW8Num47z0">
    <w:name w:val="WW8Num47z0"/>
    <w:rsid w:val="00DE2621"/>
    <w:rPr>
      <w:rFonts w:ascii="Cambria" w:hAnsi="Cambria" w:cs="Cambria" w:hint="default"/>
      <w:b/>
    </w:rPr>
  </w:style>
  <w:style w:type="character" w:customStyle="1" w:styleId="WW8Num47z1">
    <w:name w:val="WW8Num47z1"/>
    <w:rsid w:val="00DE2621"/>
  </w:style>
  <w:style w:type="character" w:customStyle="1" w:styleId="WW8Num47z2">
    <w:name w:val="WW8Num47z2"/>
    <w:rsid w:val="00DE2621"/>
  </w:style>
  <w:style w:type="character" w:customStyle="1" w:styleId="WW8Num47z3">
    <w:name w:val="WW8Num47z3"/>
    <w:rsid w:val="00DE2621"/>
  </w:style>
  <w:style w:type="character" w:customStyle="1" w:styleId="WW8Num47z4">
    <w:name w:val="WW8Num47z4"/>
    <w:rsid w:val="00DE2621"/>
  </w:style>
  <w:style w:type="character" w:customStyle="1" w:styleId="WW8Num47z5">
    <w:name w:val="WW8Num47z5"/>
    <w:rsid w:val="00DE2621"/>
  </w:style>
  <w:style w:type="character" w:customStyle="1" w:styleId="WW8Num47z6">
    <w:name w:val="WW8Num47z6"/>
    <w:rsid w:val="00DE2621"/>
  </w:style>
  <w:style w:type="character" w:customStyle="1" w:styleId="WW8Num47z7">
    <w:name w:val="WW8Num47z7"/>
    <w:rsid w:val="00DE2621"/>
  </w:style>
  <w:style w:type="character" w:customStyle="1" w:styleId="WW8Num47z8">
    <w:name w:val="WW8Num47z8"/>
    <w:rsid w:val="00DE2621"/>
  </w:style>
  <w:style w:type="character" w:customStyle="1" w:styleId="WW8Num48z0">
    <w:name w:val="WW8Num48z0"/>
    <w:rsid w:val="00DE2621"/>
    <w:rPr>
      <w:rFonts w:ascii="Symbol" w:hAnsi="Symbol" w:cs="Symbol" w:hint="default"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8z1">
    <w:name w:val="WW8Num48z1"/>
    <w:rsid w:val="00DE2621"/>
    <w:rPr>
      <w:rFonts w:ascii="Courier New" w:hAnsi="Courier New" w:cs="Courier New" w:hint="default"/>
    </w:rPr>
  </w:style>
  <w:style w:type="character" w:customStyle="1" w:styleId="WW8Num48z2">
    <w:name w:val="WW8Num48z2"/>
    <w:rsid w:val="00DE2621"/>
    <w:rPr>
      <w:rFonts w:ascii="Wingdings" w:hAnsi="Wingdings" w:cs="Wingdings" w:hint="default"/>
    </w:rPr>
  </w:style>
  <w:style w:type="character" w:customStyle="1" w:styleId="WW8Num48z3">
    <w:name w:val="WW8Num48z3"/>
    <w:rsid w:val="00DE2621"/>
    <w:rPr>
      <w:rFonts w:ascii="Symbol" w:hAnsi="Symbol" w:cs="Symbol" w:hint="default"/>
    </w:rPr>
  </w:style>
  <w:style w:type="character" w:customStyle="1" w:styleId="WW8Num49z0">
    <w:name w:val="WW8Num49z0"/>
    <w:rsid w:val="00DE2621"/>
    <w:rPr>
      <w:rFonts w:ascii="Cambria" w:hAnsi="Cambria" w:cs="Cambria" w:hint="default"/>
      <w:b/>
      <w:i w:val="0"/>
      <w:sz w:val="18"/>
      <w:szCs w:val="18"/>
      <w:u w:val="none"/>
    </w:rPr>
  </w:style>
  <w:style w:type="character" w:customStyle="1" w:styleId="WW8Num50z0">
    <w:name w:val="WW8Num50z0"/>
    <w:rsid w:val="00DE2621"/>
    <w:rPr>
      <w:rFonts w:hint="default"/>
    </w:rPr>
  </w:style>
  <w:style w:type="character" w:customStyle="1" w:styleId="WW8Num50z1">
    <w:name w:val="WW8Num50z1"/>
    <w:rsid w:val="00DE2621"/>
  </w:style>
  <w:style w:type="character" w:customStyle="1" w:styleId="WW8Num50z2">
    <w:name w:val="WW8Num50z2"/>
    <w:rsid w:val="00DE2621"/>
  </w:style>
  <w:style w:type="character" w:customStyle="1" w:styleId="WW8Num50z3">
    <w:name w:val="WW8Num50z3"/>
    <w:rsid w:val="00DE2621"/>
  </w:style>
  <w:style w:type="character" w:customStyle="1" w:styleId="WW8Num50z4">
    <w:name w:val="WW8Num50z4"/>
    <w:rsid w:val="00DE2621"/>
  </w:style>
  <w:style w:type="character" w:customStyle="1" w:styleId="WW8Num50z5">
    <w:name w:val="WW8Num50z5"/>
    <w:rsid w:val="00DE2621"/>
  </w:style>
  <w:style w:type="character" w:customStyle="1" w:styleId="WW8Num50z6">
    <w:name w:val="WW8Num50z6"/>
    <w:rsid w:val="00DE2621"/>
  </w:style>
  <w:style w:type="character" w:customStyle="1" w:styleId="WW8Num50z7">
    <w:name w:val="WW8Num50z7"/>
    <w:rsid w:val="00DE2621"/>
  </w:style>
  <w:style w:type="character" w:customStyle="1" w:styleId="WW8Num50z8">
    <w:name w:val="WW8Num50z8"/>
    <w:rsid w:val="00DE2621"/>
  </w:style>
  <w:style w:type="character" w:customStyle="1" w:styleId="WW8Num51z0">
    <w:name w:val="WW8Num51z0"/>
    <w:rsid w:val="00DE2621"/>
    <w:rPr>
      <w:rFonts w:ascii="Cambria" w:hAnsi="Cambria" w:cs="Cambria" w:hint="default"/>
      <w:b/>
      <w:sz w:val="22"/>
      <w:szCs w:val="22"/>
    </w:rPr>
  </w:style>
  <w:style w:type="character" w:customStyle="1" w:styleId="WW8Num51z1">
    <w:name w:val="WW8Num51z1"/>
    <w:rsid w:val="00DE2621"/>
    <w:rPr>
      <w:rFonts w:ascii="Cambria" w:hAnsi="Cambria" w:cs="Cambria" w:hint="default"/>
      <w:sz w:val="22"/>
      <w:szCs w:val="22"/>
    </w:rPr>
  </w:style>
  <w:style w:type="character" w:customStyle="1" w:styleId="WW8Num52z0">
    <w:name w:val="WW8Num52z0"/>
    <w:rsid w:val="00DE2621"/>
    <w:rPr>
      <w:rFonts w:ascii="Symbol" w:hAnsi="Symbol" w:cs="Symbol" w:hint="default"/>
      <w:sz w:val="22"/>
      <w:szCs w:val="22"/>
    </w:rPr>
  </w:style>
  <w:style w:type="character" w:customStyle="1" w:styleId="WW8Num52z1">
    <w:name w:val="WW8Num52z1"/>
    <w:rsid w:val="00DE2621"/>
    <w:rPr>
      <w:rFonts w:ascii="Courier New" w:hAnsi="Courier New" w:cs="Courier New" w:hint="default"/>
    </w:rPr>
  </w:style>
  <w:style w:type="character" w:customStyle="1" w:styleId="WW8Num52z2">
    <w:name w:val="WW8Num52z2"/>
    <w:rsid w:val="00DE2621"/>
    <w:rPr>
      <w:rFonts w:ascii="Wingdings" w:hAnsi="Wingdings" w:cs="Wingdings" w:hint="default"/>
    </w:rPr>
  </w:style>
  <w:style w:type="character" w:customStyle="1" w:styleId="WW8Num53z0">
    <w:name w:val="WW8Num53z0"/>
    <w:rsid w:val="00DE2621"/>
    <w:rPr>
      <w:rFonts w:ascii="Symbol" w:hAnsi="Symbol" w:cs="Symbol" w:hint="default"/>
      <w:sz w:val="22"/>
      <w:szCs w:val="22"/>
    </w:rPr>
  </w:style>
  <w:style w:type="character" w:customStyle="1" w:styleId="WW8Num53z1">
    <w:name w:val="WW8Num53z1"/>
    <w:rsid w:val="00DE2621"/>
    <w:rPr>
      <w:rFonts w:ascii="Courier New" w:hAnsi="Courier New" w:cs="Courier New" w:hint="default"/>
    </w:rPr>
  </w:style>
  <w:style w:type="character" w:customStyle="1" w:styleId="WW8Num53z2">
    <w:name w:val="WW8Num53z2"/>
    <w:rsid w:val="00DE2621"/>
    <w:rPr>
      <w:rFonts w:ascii="Wingdings" w:hAnsi="Wingdings" w:cs="Wingdings" w:hint="default"/>
    </w:rPr>
  </w:style>
  <w:style w:type="character" w:customStyle="1" w:styleId="WW8Num54z0">
    <w:name w:val="WW8Num54z0"/>
    <w:rsid w:val="00DE2621"/>
    <w:rPr>
      <w:rFonts w:hint="default"/>
      <w:b/>
    </w:rPr>
  </w:style>
  <w:style w:type="character" w:customStyle="1" w:styleId="WW8Num54z1">
    <w:name w:val="WW8Num54z1"/>
    <w:rsid w:val="00DE2621"/>
    <w:rPr>
      <w:rFonts w:hint="default"/>
    </w:rPr>
  </w:style>
  <w:style w:type="character" w:customStyle="1" w:styleId="WW8Num55z0">
    <w:name w:val="WW8Num55z0"/>
    <w:rsid w:val="00DE2621"/>
    <w:rPr>
      <w:rFonts w:ascii="Symbol" w:hAnsi="Symbol" w:cs="Symbol" w:hint="default"/>
      <w:sz w:val="22"/>
      <w:szCs w:val="22"/>
    </w:rPr>
  </w:style>
  <w:style w:type="character" w:customStyle="1" w:styleId="WW8Num55z1">
    <w:name w:val="WW8Num55z1"/>
    <w:rsid w:val="00DE2621"/>
    <w:rPr>
      <w:rFonts w:ascii="Courier New" w:hAnsi="Courier New" w:cs="Courier New" w:hint="default"/>
    </w:rPr>
  </w:style>
  <w:style w:type="character" w:customStyle="1" w:styleId="WW8Num55z2">
    <w:name w:val="WW8Num55z2"/>
    <w:rsid w:val="00DE2621"/>
    <w:rPr>
      <w:rFonts w:ascii="Wingdings" w:hAnsi="Wingdings" w:cs="Wingdings" w:hint="default"/>
    </w:rPr>
  </w:style>
  <w:style w:type="character" w:customStyle="1" w:styleId="WW8Num56z0">
    <w:name w:val="WW8Num56z0"/>
    <w:rsid w:val="00DE2621"/>
    <w:rPr>
      <w:rFonts w:ascii="Symbol" w:hAnsi="Symbol" w:cs="Symbol" w:hint="default"/>
      <w:sz w:val="22"/>
      <w:szCs w:val="22"/>
    </w:rPr>
  </w:style>
  <w:style w:type="character" w:customStyle="1" w:styleId="WW8Num56z1">
    <w:name w:val="WW8Num56z1"/>
    <w:rsid w:val="00DE2621"/>
    <w:rPr>
      <w:rFonts w:ascii="Courier New" w:hAnsi="Courier New" w:cs="Courier New" w:hint="default"/>
    </w:rPr>
  </w:style>
  <w:style w:type="character" w:customStyle="1" w:styleId="WW8Num56z2">
    <w:name w:val="WW8Num56z2"/>
    <w:rsid w:val="00DE2621"/>
    <w:rPr>
      <w:rFonts w:ascii="Wingdings" w:hAnsi="Wingdings" w:cs="Wingdings" w:hint="default"/>
    </w:rPr>
  </w:style>
  <w:style w:type="character" w:customStyle="1" w:styleId="WW8Num57z0">
    <w:name w:val="WW8Num57z0"/>
    <w:rsid w:val="00DE2621"/>
    <w:rPr>
      <w:rFonts w:ascii="SymbolPS" w:hAnsi="SymbolPS" w:cs="SymbolPS" w:hint="default"/>
    </w:rPr>
  </w:style>
  <w:style w:type="character" w:customStyle="1" w:styleId="WW8Num57z1">
    <w:name w:val="WW8Num57z1"/>
    <w:rsid w:val="00DE2621"/>
    <w:rPr>
      <w:rFonts w:ascii="Courier New" w:hAnsi="Courier New" w:cs="Courier New" w:hint="default"/>
    </w:rPr>
  </w:style>
  <w:style w:type="character" w:customStyle="1" w:styleId="WW8Num57z2">
    <w:name w:val="WW8Num57z2"/>
    <w:rsid w:val="00DE2621"/>
    <w:rPr>
      <w:rFonts w:ascii="Wingdings" w:hAnsi="Wingdings" w:cs="Wingdings" w:hint="default"/>
    </w:rPr>
  </w:style>
  <w:style w:type="character" w:customStyle="1" w:styleId="WW8Num57z3">
    <w:name w:val="WW8Num57z3"/>
    <w:rsid w:val="00DE2621"/>
    <w:rPr>
      <w:rFonts w:ascii="Symbol" w:hAnsi="Symbol" w:cs="Symbol" w:hint="default"/>
    </w:rPr>
  </w:style>
  <w:style w:type="character" w:customStyle="1" w:styleId="WW8Num58z0">
    <w:name w:val="WW8Num58z0"/>
    <w:rsid w:val="00DE2621"/>
    <w:rPr>
      <w:rFonts w:ascii="Cambria" w:hAnsi="Cambria" w:cs="Cambria" w:hint="default"/>
      <w:b/>
      <w:bCs/>
      <w:i/>
      <w:sz w:val="28"/>
      <w:szCs w:val="28"/>
    </w:rPr>
  </w:style>
  <w:style w:type="character" w:customStyle="1" w:styleId="WW8Num58z1">
    <w:name w:val="WW8Num58z1"/>
    <w:rsid w:val="00DE2621"/>
  </w:style>
  <w:style w:type="character" w:customStyle="1" w:styleId="WW8Num58z2">
    <w:name w:val="WW8Num58z2"/>
    <w:rsid w:val="00DE2621"/>
  </w:style>
  <w:style w:type="character" w:customStyle="1" w:styleId="WW8Num58z3">
    <w:name w:val="WW8Num58z3"/>
    <w:rsid w:val="00DE2621"/>
  </w:style>
  <w:style w:type="character" w:customStyle="1" w:styleId="WW8Num58z4">
    <w:name w:val="WW8Num58z4"/>
    <w:rsid w:val="00DE2621"/>
  </w:style>
  <w:style w:type="character" w:customStyle="1" w:styleId="WW8Num58z5">
    <w:name w:val="WW8Num58z5"/>
    <w:rsid w:val="00DE2621"/>
  </w:style>
  <w:style w:type="character" w:customStyle="1" w:styleId="WW8Num58z6">
    <w:name w:val="WW8Num58z6"/>
    <w:rsid w:val="00DE2621"/>
  </w:style>
  <w:style w:type="character" w:customStyle="1" w:styleId="WW8Num58z7">
    <w:name w:val="WW8Num58z7"/>
    <w:rsid w:val="00DE2621"/>
  </w:style>
  <w:style w:type="character" w:customStyle="1" w:styleId="WW8Num58z8">
    <w:name w:val="WW8Num58z8"/>
    <w:rsid w:val="00DE2621"/>
  </w:style>
  <w:style w:type="character" w:customStyle="1" w:styleId="WW8Num59z0">
    <w:name w:val="WW8Num59z0"/>
    <w:rsid w:val="00DE2621"/>
    <w:rPr>
      <w:rFonts w:ascii="Symbol" w:hAnsi="Symbol" w:cs="Symbol" w:hint="default"/>
    </w:rPr>
  </w:style>
  <w:style w:type="character" w:customStyle="1" w:styleId="WW8Num59z1">
    <w:name w:val="WW8Num59z1"/>
    <w:rsid w:val="00DE2621"/>
    <w:rPr>
      <w:rFonts w:ascii="Courier New" w:hAnsi="Courier New" w:cs="Courier New" w:hint="default"/>
    </w:rPr>
  </w:style>
  <w:style w:type="character" w:customStyle="1" w:styleId="WW8Num59z2">
    <w:name w:val="WW8Num59z2"/>
    <w:rsid w:val="00DE2621"/>
    <w:rPr>
      <w:rFonts w:ascii="Wingdings" w:hAnsi="Wingdings" w:cs="Wingdings" w:hint="default"/>
    </w:rPr>
  </w:style>
  <w:style w:type="character" w:customStyle="1" w:styleId="WW8Num60z0">
    <w:name w:val="WW8Num60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60z2">
    <w:name w:val="WW8Num60z2"/>
    <w:rsid w:val="00DE2621"/>
    <w:rPr>
      <w:rFonts w:ascii="Wingdings" w:hAnsi="Wingdings" w:cs="Wingdings" w:hint="default"/>
    </w:rPr>
  </w:style>
  <w:style w:type="character" w:customStyle="1" w:styleId="WW8Num60z3">
    <w:name w:val="WW8Num60z3"/>
    <w:rsid w:val="00DE2621"/>
    <w:rPr>
      <w:rFonts w:ascii="Symbol" w:hAnsi="Symbol" w:cs="Symbol" w:hint="default"/>
    </w:rPr>
  </w:style>
  <w:style w:type="character" w:customStyle="1" w:styleId="WW8Num61z0">
    <w:name w:val="WW8Num61z0"/>
    <w:rsid w:val="00DE2621"/>
    <w:rPr>
      <w:rFonts w:ascii="SymbolPS" w:hAnsi="SymbolPS" w:cs="SymbolPS" w:hint="default"/>
    </w:rPr>
  </w:style>
  <w:style w:type="character" w:customStyle="1" w:styleId="WW8Num61z1">
    <w:name w:val="WW8Num61z1"/>
    <w:rsid w:val="00DE2621"/>
    <w:rPr>
      <w:rFonts w:ascii="Courier New" w:hAnsi="Courier New" w:cs="Courier New" w:hint="default"/>
    </w:rPr>
  </w:style>
  <w:style w:type="character" w:customStyle="1" w:styleId="WW8Num61z2">
    <w:name w:val="WW8Num61z2"/>
    <w:rsid w:val="00DE2621"/>
    <w:rPr>
      <w:rFonts w:ascii="Wingdings" w:hAnsi="Wingdings" w:cs="Wingdings" w:hint="default"/>
    </w:rPr>
  </w:style>
  <w:style w:type="character" w:customStyle="1" w:styleId="WW8Num61z3">
    <w:name w:val="WW8Num61z3"/>
    <w:rsid w:val="00DE2621"/>
    <w:rPr>
      <w:rFonts w:ascii="Symbol" w:hAnsi="Symbol" w:cs="Symbol" w:hint="default"/>
    </w:rPr>
  </w:style>
  <w:style w:type="character" w:customStyle="1" w:styleId="WW8Num62z0">
    <w:name w:val="WW8Num62z0"/>
    <w:rsid w:val="00DE2621"/>
    <w:rPr>
      <w:rFonts w:ascii="Cambria" w:hAnsi="Cambria" w:cs="Cambria" w:hint="default"/>
      <w:b/>
      <w:szCs w:val="24"/>
      <w:lang w:val="pl-PL"/>
    </w:rPr>
  </w:style>
  <w:style w:type="character" w:customStyle="1" w:styleId="WW8Num62z1">
    <w:name w:val="WW8Num62z1"/>
    <w:rsid w:val="00DE2621"/>
    <w:rPr>
      <w:b/>
      <w:i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2z2">
    <w:name w:val="WW8Num62z2"/>
    <w:rsid w:val="00DE2621"/>
  </w:style>
  <w:style w:type="character" w:customStyle="1" w:styleId="WW8Num62z3">
    <w:name w:val="WW8Num62z3"/>
    <w:rsid w:val="00DE2621"/>
  </w:style>
  <w:style w:type="character" w:customStyle="1" w:styleId="WW8Num62z4">
    <w:name w:val="WW8Num62z4"/>
    <w:rsid w:val="00DE2621"/>
  </w:style>
  <w:style w:type="character" w:customStyle="1" w:styleId="WW8Num62z5">
    <w:name w:val="WW8Num62z5"/>
    <w:rsid w:val="00DE2621"/>
  </w:style>
  <w:style w:type="character" w:customStyle="1" w:styleId="WW8Num62z6">
    <w:name w:val="WW8Num62z6"/>
    <w:rsid w:val="00DE2621"/>
  </w:style>
  <w:style w:type="character" w:customStyle="1" w:styleId="WW8Num62z7">
    <w:name w:val="WW8Num62z7"/>
    <w:rsid w:val="00DE2621"/>
  </w:style>
  <w:style w:type="character" w:customStyle="1" w:styleId="WW8Num62z8">
    <w:name w:val="WW8Num62z8"/>
    <w:rsid w:val="00DE2621"/>
  </w:style>
  <w:style w:type="character" w:customStyle="1" w:styleId="WW8Num63z0">
    <w:name w:val="WW8Num63z0"/>
    <w:rsid w:val="00DE2621"/>
    <w:rPr>
      <w:rFonts w:hint="default"/>
    </w:rPr>
  </w:style>
  <w:style w:type="character" w:customStyle="1" w:styleId="WW8Num63z1">
    <w:name w:val="WW8Num63z1"/>
    <w:rsid w:val="00DE2621"/>
  </w:style>
  <w:style w:type="character" w:customStyle="1" w:styleId="WW8Num63z2">
    <w:name w:val="WW8Num63z2"/>
    <w:rsid w:val="00DE2621"/>
  </w:style>
  <w:style w:type="character" w:customStyle="1" w:styleId="WW8Num63z3">
    <w:name w:val="WW8Num63z3"/>
    <w:rsid w:val="00DE2621"/>
  </w:style>
  <w:style w:type="character" w:customStyle="1" w:styleId="WW8Num63z4">
    <w:name w:val="WW8Num63z4"/>
    <w:rsid w:val="00DE2621"/>
  </w:style>
  <w:style w:type="character" w:customStyle="1" w:styleId="WW8Num63z5">
    <w:name w:val="WW8Num63z5"/>
    <w:rsid w:val="00DE2621"/>
  </w:style>
  <w:style w:type="character" w:customStyle="1" w:styleId="WW8Num63z6">
    <w:name w:val="WW8Num63z6"/>
    <w:rsid w:val="00DE2621"/>
  </w:style>
  <w:style w:type="character" w:customStyle="1" w:styleId="WW8Num63z7">
    <w:name w:val="WW8Num63z7"/>
    <w:rsid w:val="00DE2621"/>
  </w:style>
  <w:style w:type="character" w:customStyle="1" w:styleId="WW8Num63z8">
    <w:name w:val="WW8Num63z8"/>
    <w:rsid w:val="00DE2621"/>
  </w:style>
  <w:style w:type="character" w:customStyle="1" w:styleId="WW8Num64z0">
    <w:name w:val="WW8Num64z0"/>
    <w:rsid w:val="00DE2621"/>
    <w:rPr>
      <w:rFonts w:ascii="Cambria" w:hAnsi="Cambria" w:cs="Cambria"/>
      <w:iCs/>
      <w:sz w:val="22"/>
      <w:szCs w:val="22"/>
    </w:rPr>
  </w:style>
  <w:style w:type="character" w:customStyle="1" w:styleId="WW8Num64z1">
    <w:name w:val="WW8Num64z1"/>
    <w:rsid w:val="00DE2621"/>
  </w:style>
  <w:style w:type="character" w:customStyle="1" w:styleId="WW8Num64z2">
    <w:name w:val="WW8Num64z2"/>
    <w:rsid w:val="00DE2621"/>
  </w:style>
  <w:style w:type="character" w:customStyle="1" w:styleId="WW8Num64z3">
    <w:name w:val="WW8Num64z3"/>
    <w:rsid w:val="00DE2621"/>
  </w:style>
  <w:style w:type="character" w:customStyle="1" w:styleId="WW8Num64z4">
    <w:name w:val="WW8Num64z4"/>
    <w:rsid w:val="00DE2621"/>
  </w:style>
  <w:style w:type="character" w:customStyle="1" w:styleId="WW8Num64z5">
    <w:name w:val="WW8Num64z5"/>
    <w:rsid w:val="00DE2621"/>
  </w:style>
  <w:style w:type="character" w:customStyle="1" w:styleId="WW8Num64z6">
    <w:name w:val="WW8Num64z6"/>
    <w:rsid w:val="00DE2621"/>
  </w:style>
  <w:style w:type="character" w:customStyle="1" w:styleId="WW8Num64z7">
    <w:name w:val="WW8Num64z7"/>
    <w:rsid w:val="00DE2621"/>
  </w:style>
  <w:style w:type="character" w:customStyle="1" w:styleId="WW8Num64z8">
    <w:name w:val="WW8Num64z8"/>
    <w:rsid w:val="00DE2621"/>
  </w:style>
  <w:style w:type="character" w:customStyle="1" w:styleId="WW8Num65z0">
    <w:name w:val="WW8Num65z0"/>
    <w:rsid w:val="00DE2621"/>
    <w:rPr>
      <w:rFonts w:ascii="Symbol" w:hAnsi="Symbol" w:cs="Symbol"/>
    </w:rPr>
  </w:style>
  <w:style w:type="character" w:customStyle="1" w:styleId="WW8Num65z1">
    <w:name w:val="WW8Num65z1"/>
    <w:rsid w:val="00DE2621"/>
    <w:rPr>
      <w:rFonts w:ascii="Courier New" w:hAnsi="Courier New" w:cs="Courier New" w:hint="default"/>
    </w:rPr>
  </w:style>
  <w:style w:type="character" w:customStyle="1" w:styleId="WW8Num65z2">
    <w:name w:val="WW8Num65z2"/>
    <w:rsid w:val="00DE2621"/>
    <w:rPr>
      <w:rFonts w:ascii="Wingdings" w:hAnsi="Wingdings" w:cs="Wingdings" w:hint="default"/>
    </w:rPr>
  </w:style>
  <w:style w:type="character" w:customStyle="1" w:styleId="WW8Num65z3">
    <w:name w:val="WW8Num65z3"/>
    <w:rsid w:val="00DE2621"/>
    <w:rPr>
      <w:rFonts w:ascii="Symbol" w:hAnsi="Symbol" w:cs="Symbol" w:hint="default"/>
    </w:rPr>
  </w:style>
  <w:style w:type="character" w:customStyle="1" w:styleId="WW8Num66z0">
    <w:name w:val="WW8Num66z0"/>
    <w:rsid w:val="00DE2621"/>
    <w:rPr>
      <w:rFonts w:ascii="Symbol" w:hAnsi="Symbol" w:cs="Symbol" w:hint="default"/>
      <w:sz w:val="22"/>
      <w:szCs w:val="22"/>
    </w:rPr>
  </w:style>
  <w:style w:type="character" w:customStyle="1" w:styleId="WW8Num66z1">
    <w:name w:val="WW8Num66z1"/>
    <w:rsid w:val="00DE2621"/>
    <w:rPr>
      <w:rFonts w:ascii="Courier New" w:hAnsi="Courier New" w:cs="Courier New" w:hint="default"/>
    </w:rPr>
  </w:style>
  <w:style w:type="character" w:customStyle="1" w:styleId="WW8Num66z2">
    <w:name w:val="WW8Num66z2"/>
    <w:rsid w:val="00DE2621"/>
    <w:rPr>
      <w:rFonts w:ascii="Wingdings" w:hAnsi="Wingdings" w:cs="Wingdings" w:hint="default"/>
    </w:rPr>
  </w:style>
  <w:style w:type="character" w:customStyle="1" w:styleId="WW8Num67z0">
    <w:name w:val="WW8Num67z0"/>
    <w:rsid w:val="00DE2621"/>
    <w:rPr>
      <w:rFonts w:ascii="Symbol" w:hAnsi="Symbol" w:cs="Symbol" w:hint="default"/>
      <w:color w:val="auto"/>
      <w:sz w:val="22"/>
      <w:szCs w:val="22"/>
    </w:rPr>
  </w:style>
  <w:style w:type="character" w:customStyle="1" w:styleId="WW8Num67z1">
    <w:name w:val="WW8Num67z1"/>
    <w:rsid w:val="00DE2621"/>
    <w:rPr>
      <w:rFonts w:ascii="Courier New" w:hAnsi="Courier New" w:cs="Courier New" w:hint="default"/>
    </w:rPr>
  </w:style>
  <w:style w:type="character" w:customStyle="1" w:styleId="WW8Num67z2">
    <w:name w:val="WW8Num67z2"/>
    <w:rsid w:val="00DE2621"/>
    <w:rPr>
      <w:rFonts w:ascii="Wingdings" w:hAnsi="Wingdings" w:cs="Wingdings" w:hint="default"/>
    </w:rPr>
  </w:style>
  <w:style w:type="character" w:customStyle="1" w:styleId="WW8Num67z3">
    <w:name w:val="WW8Num67z3"/>
    <w:rsid w:val="00DE2621"/>
    <w:rPr>
      <w:rFonts w:ascii="Symbol" w:hAnsi="Symbol" w:cs="Symbol" w:hint="default"/>
    </w:rPr>
  </w:style>
  <w:style w:type="character" w:customStyle="1" w:styleId="WW8Num68z0">
    <w:name w:val="WW8Num68z0"/>
    <w:rsid w:val="00DE2621"/>
    <w:rPr>
      <w:rFonts w:ascii="Symbol" w:hAnsi="Symbol" w:cs="Symbol" w:hint="default"/>
      <w:color w:val="auto"/>
      <w:sz w:val="22"/>
      <w:szCs w:val="22"/>
      <w:lang w:val="pl-PL"/>
    </w:rPr>
  </w:style>
  <w:style w:type="character" w:customStyle="1" w:styleId="WW8Num68z1">
    <w:name w:val="WW8Num68z1"/>
    <w:rsid w:val="00DE2621"/>
    <w:rPr>
      <w:rFonts w:ascii="Courier New" w:hAnsi="Courier New" w:cs="Courier New" w:hint="default"/>
    </w:rPr>
  </w:style>
  <w:style w:type="character" w:customStyle="1" w:styleId="WW8Num68z2">
    <w:name w:val="WW8Num68z2"/>
    <w:rsid w:val="00DE2621"/>
    <w:rPr>
      <w:rFonts w:ascii="Wingdings" w:hAnsi="Wingdings" w:cs="Wingdings" w:hint="default"/>
    </w:rPr>
  </w:style>
  <w:style w:type="character" w:customStyle="1" w:styleId="WW8Num68z3">
    <w:name w:val="WW8Num68z3"/>
    <w:rsid w:val="00DE2621"/>
    <w:rPr>
      <w:rFonts w:ascii="Symbol" w:hAnsi="Symbol" w:cs="Symbol" w:hint="default"/>
    </w:rPr>
  </w:style>
  <w:style w:type="character" w:customStyle="1" w:styleId="WW8NumSt13z0">
    <w:name w:val="WW8NumSt13z0"/>
    <w:rsid w:val="00DE2621"/>
    <w:rPr>
      <w:b/>
      <w:i w:val="0"/>
      <w:sz w:val="18"/>
      <w:szCs w:val="18"/>
    </w:rPr>
  </w:style>
  <w:style w:type="character" w:customStyle="1" w:styleId="Domylnaczcionkaakapitu2">
    <w:name w:val="Domyślna czcionka akapitu2"/>
    <w:rsid w:val="00DE2621"/>
  </w:style>
  <w:style w:type="character" w:customStyle="1" w:styleId="WW8Num11z1">
    <w:name w:val="WW8Num11z1"/>
    <w:rsid w:val="00DE2621"/>
    <w:rPr>
      <w:rFonts w:ascii="Courier New" w:hAnsi="Courier New" w:cs="Courier New"/>
    </w:rPr>
  </w:style>
  <w:style w:type="character" w:customStyle="1" w:styleId="WW8Num11z2">
    <w:name w:val="WW8Num11z2"/>
    <w:rsid w:val="00DE2621"/>
    <w:rPr>
      <w:rFonts w:ascii="Wingdings" w:hAnsi="Wingdings" w:cs="Wingdings"/>
    </w:rPr>
  </w:style>
  <w:style w:type="character" w:customStyle="1" w:styleId="WW8Num13z1">
    <w:name w:val="WW8Num13z1"/>
    <w:rsid w:val="00DE2621"/>
    <w:rPr>
      <w:rFonts w:ascii="Courier New" w:hAnsi="Courier New" w:cs="Courier New"/>
    </w:rPr>
  </w:style>
  <w:style w:type="character" w:customStyle="1" w:styleId="WW8Num13z2">
    <w:name w:val="WW8Num13z2"/>
    <w:rsid w:val="00DE2621"/>
    <w:rPr>
      <w:rFonts w:ascii="Wingdings" w:hAnsi="Wingdings" w:cs="Wingdings"/>
    </w:rPr>
  </w:style>
  <w:style w:type="character" w:customStyle="1" w:styleId="WW8Num13z3">
    <w:name w:val="WW8Num13z3"/>
    <w:rsid w:val="00DE2621"/>
    <w:rPr>
      <w:rFonts w:ascii="Symbol" w:hAnsi="Symbol" w:cs="Symbol"/>
    </w:rPr>
  </w:style>
  <w:style w:type="character" w:customStyle="1" w:styleId="WW8Num16z3">
    <w:name w:val="WW8Num16z3"/>
    <w:rsid w:val="00DE2621"/>
    <w:rPr>
      <w:b/>
    </w:rPr>
  </w:style>
  <w:style w:type="character" w:customStyle="1" w:styleId="WW8Num17z1">
    <w:name w:val="WW8Num17z1"/>
    <w:rsid w:val="00DE2621"/>
    <w:rPr>
      <w:b/>
    </w:rPr>
  </w:style>
  <w:style w:type="character" w:customStyle="1" w:styleId="WW8Num19z1">
    <w:name w:val="WW8Num19z1"/>
    <w:rsid w:val="00DE2621"/>
    <w:rPr>
      <w:b/>
      <w:i w:val="0"/>
    </w:rPr>
  </w:style>
  <w:style w:type="character" w:customStyle="1" w:styleId="WW8Num20z1">
    <w:name w:val="WW8Num20z1"/>
    <w:rsid w:val="00DE2621"/>
    <w:rPr>
      <w:rFonts w:ascii="Courier New" w:hAnsi="Courier New" w:cs="Courier New"/>
    </w:rPr>
  </w:style>
  <w:style w:type="character" w:customStyle="1" w:styleId="WW8Num20z2">
    <w:name w:val="WW8Num20z2"/>
    <w:rsid w:val="00DE2621"/>
    <w:rPr>
      <w:rFonts w:ascii="Wingdings" w:hAnsi="Wingdings" w:cs="Wingdings"/>
    </w:rPr>
  </w:style>
  <w:style w:type="character" w:customStyle="1" w:styleId="WW8Num20z3">
    <w:name w:val="WW8Num20z3"/>
    <w:rsid w:val="00DE2621"/>
    <w:rPr>
      <w:rFonts w:ascii="Symbol" w:hAnsi="Symbol" w:cs="Symbol"/>
    </w:rPr>
  </w:style>
  <w:style w:type="character" w:customStyle="1" w:styleId="WW8Num24z1">
    <w:name w:val="WW8Num24z1"/>
    <w:rsid w:val="00DE2621"/>
    <w:rPr>
      <w:rFonts w:ascii="Courier New" w:hAnsi="Courier New" w:cs="Courier New"/>
    </w:rPr>
  </w:style>
  <w:style w:type="character" w:customStyle="1" w:styleId="WW8Num24z2">
    <w:name w:val="WW8Num24z2"/>
    <w:rsid w:val="00DE2621"/>
    <w:rPr>
      <w:rFonts w:ascii="Wingdings" w:hAnsi="Wingdings" w:cs="Wingdings"/>
    </w:rPr>
  </w:style>
  <w:style w:type="character" w:customStyle="1" w:styleId="WW8Num24z3">
    <w:name w:val="WW8Num24z3"/>
    <w:rsid w:val="00DE2621"/>
    <w:rPr>
      <w:rFonts w:ascii="Symbol" w:hAnsi="Symbol" w:cs="Symbol"/>
    </w:rPr>
  </w:style>
  <w:style w:type="character" w:customStyle="1" w:styleId="WW8Num29z1">
    <w:name w:val="WW8Num29z1"/>
    <w:rsid w:val="00DE2621"/>
    <w:rPr>
      <w:rFonts w:ascii="Courier New" w:hAnsi="Courier New" w:cs="Courier New"/>
    </w:rPr>
  </w:style>
  <w:style w:type="character" w:customStyle="1" w:styleId="WW8Num29z2">
    <w:name w:val="WW8Num29z2"/>
    <w:rsid w:val="00DE2621"/>
    <w:rPr>
      <w:rFonts w:ascii="Wingdings" w:hAnsi="Wingdings" w:cs="Wingdings"/>
    </w:rPr>
  </w:style>
  <w:style w:type="character" w:customStyle="1" w:styleId="WW8NumSt1z0">
    <w:name w:val="WW8NumSt1z0"/>
    <w:rsid w:val="00DE2621"/>
    <w:rPr>
      <w:b/>
      <w:i w:val="0"/>
      <w:sz w:val="20"/>
    </w:rPr>
  </w:style>
  <w:style w:type="character" w:customStyle="1" w:styleId="WW8NumSt13z2">
    <w:name w:val="WW8NumSt13z2"/>
    <w:rsid w:val="00DE2621"/>
    <w:rPr>
      <w:b/>
      <w:i w:val="0"/>
    </w:rPr>
  </w:style>
  <w:style w:type="character" w:customStyle="1" w:styleId="Domylnaczcionkaakapitu1">
    <w:name w:val="Domyślna czcionka akapitu1"/>
    <w:rsid w:val="00DE2621"/>
  </w:style>
  <w:style w:type="character" w:customStyle="1" w:styleId="Tekstpodstawowy2Znak">
    <w:name w:val="Tekst podstawowy 2 Znak"/>
    <w:rsid w:val="00DE2621"/>
    <w:rPr>
      <w:sz w:val="24"/>
      <w:szCs w:val="24"/>
    </w:rPr>
  </w:style>
  <w:style w:type="character" w:customStyle="1" w:styleId="TytuZnak">
    <w:name w:val="Tytuł Znak"/>
    <w:rsid w:val="00DE2621"/>
    <w:rPr>
      <w:b/>
      <w:sz w:val="28"/>
    </w:rPr>
  </w:style>
  <w:style w:type="character" w:customStyle="1" w:styleId="NagwekZnak1">
    <w:name w:val="Nagłówek Znak1"/>
    <w:rsid w:val="00DE2621"/>
  </w:style>
  <w:style w:type="character" w:styleId="UyteHipercze">
    <w:name w:val="FollowedHyperlink"/>
    <w:rsid w:val="00DE2621"/>
    <w:rPr>
      <w:color w:val="800080"/>
      <w:u w:val="single"/>
    </w:rPr>
  </w:style>
  <w:style w:type="character" w:customStyle="1" w:styleId="TekstprzypisudolnegoZnak">
    <w:name w:val="Tekst przypisu dolnego Znak"/>
    <w:rsid w:val="00DE2621"/>
  </w:style>
  <w:style w:type="character" w:customStyle="1" w:styleId="TekstprzypisukocowegoZnak">
    <w:name w:val="Tekst przypisu końcowego Znak"/>
    <w:rsid w:val="00DE2621"/>
    <w:rPr>
      <w:spacing w:val="12"/>
      <w:kern w:val="1"/>
    </w:rPr>
  </w:style>
  <w:style w:type="character" w:customStyle="1" w:styleId="Tekstpodstawowy3Znak">
    <w:name w:val="Tekst podstawowy 3 Znak"/>
    <w:rsid w:val="00DE2621"/>
    <w:rPr>
      <w:b/>
      <w:spacing w:val="12"/>
      <w:kern w:val="1"/>
      <w:sz w:val="32"/>
    </w:rPr>
  </w:style>
  <w:style w:type="character" w:customStyle="1" w:styleId="Tekstpodstawowywcity2Znak">
    <w:name w:val="Tekst podstawowy wcięty 2 Znak"/>
    <w:rsid w:val="00DE2621"/>
    <w:rPr>
      <w:spacing w:val="12"/>
      <w:kern w:val="1"/>
      <w:sz w:val="24"/>
    </w:rPr>
  </w:style>
  <w:style w:type="character" w:customStyle="1" w:styleId="Tekstpodstawowywcity3Znak">
    <w:name w:val="Tekst podstawowy wcięty 3 Znak"/>
    <w:rsid w:val="00DE2621"/>
    <w:rPr>
      <w:spacing w:val="12"/>
      <w:kern w:val="1"/>
      <w:sz w:val="16"/>
    </w:rPr>
  </w:style>
  <w:style w:type="character" w:customStyle="1" w:styleId="PlandokumentuZnak">
    <w:name w:val="Plan dokumentu Znak"/>
    <w:rsid w:val="00DE2621"/>
    <w:rPr>
      <w:rFonts w:ascii="Tahoma" w:hAnsi="Tahoma" w:cs="Tahoma"/>
      <w:spacing w:val="12"/>
      <w:kern w:val="1"/>
      <w:sz w:val="24"/>
      <w:shd w:val="clear" w:color="auto" w:fill="000080"/>
    </w:rPr>
  </w:style>
  <w:style w:type="character" w:customStyle="1" w:styleId="Znakiprzypiswdolnych">
    <w:name w:val="Znaki przypisów dolnych"/>
    <w:rsid w:val="00DE2621"/>
    <w:rPr>
      <w:vertAlign w:val="superscript"/>
    </w:rPr>
  </w:style>
  <w:style w:type="character" w:customStyle="1" w:styleId="Odwoaniedokomentarza1">
    <w:name w:val="Odwołanie do komentarza1"/>
    <w:rsid w:val="00DE2621"/>
    <w:rPr>
      <w:sz w:val="16"/>
    </w:rPr>
  </w:style>
  <w:style w:type="character" w:customStyle="1" w:styleId="Znakiprzypiswkocowych">
    <w:name w:val="Znaki przypisów końcowych"/>
    <w:rsid w:val="00DE2621"/>
    <w:rPr>
      <w:vertAlign w:val="superscript"/>
    </w:rPr>
  </w:style>
  <w:style w:type="character" w:customStyle="1" w:styleId="contentitalic">
    <w:name w:val="content_italic"/>
    <w:rsid w:val="00DE2621"/>
  </w:style>
  <w:style w:type="character" w:customStyle="1" w:styleId="contentbold">
    <w:name w:val="content_bold"/>
    <w:rsid w:val="00DE2621"/>
  </w:style>
  <w:style w:type="character" w:styleId="Pogrubienie">
    <w:name w:val="Strong"/>
    <w:qFormat/>
    <w:rsid w:val="00DE2621"/>
    <w:rPr>
      <w:b/>
      <w:bCs/>
    </w:rPr>
  </w:style>
  <w:style w:type="character" w:customStyle="1" w:styleId="BezodstpwZnak">
    <w:name w:val="Bez odstępów Znak"/>
    <w:rsid w:val="00DE2621"/>
    <w:rPr>
      <w:rFonts w:ascii="Calibri" w:hAnsi="Calibri" w:cs="Calibri"/>
      <w:sz w:val="22"/>
      <w:szCs w:val="22"/>
      <w:lang w:eastAsia="ar-SA" w:bidi="ar-SA"/>
    </w:rPr>
  </w:style>
  <w:style w:type="character" w:styleId="Uwydatnienie">
    <w:name w:val="Emphasis"/>
    <w:qFormat/>
    <w:rsid w:val="00DE2621"/>
    <w:rPr>
      <w:i/>
      <w:iCs/>
    </w:rPr>
  </w:style>
  <w:style w:type="character" w:customStyle="1" w:styleId="h11">
    <w:name w:val="h11"/>
    <w:rsid w:val="00DE2621"/>
    <w:rPr>
      <w:rFonts w:ascii="Verdana" w:hAnsi="Verdana" w:cs="Verdana"/>
      <w:b/>
      <w:bCs/>
      <w:i w:val="0"/>
      <w:iCs w:val="0"/>
      <w:sz w:val="25"/>
      <w:szCs w:val="25"/>
    </w:rPr>
  </w:style>
  <w:style w:type="character" w:customStyle="1" w:styleId="st1">
    <w:name w:val="st1"/>
    <w:rsid w:val="00DE2621"/>
  </w:style>
  <w:style w:type="character" w:customStyle="1" w:styleId="Tekstpodstawowy2Znak1">
    <w:name w:val="Tekst podstawowy 2 Znak1"/>
    <w:rsid w:val="00DE2621"/>
    <w:rPr>
      <w:sz w:val="24"/>
      <w:szCs w:val="24"/>
    </w:rPr>
  </w:style>
  <w:style w:type="character" w:customStyle="1" w:styleId="Odwoanieprzypisukocowego1">
    <w:name w:val="Odwołanie przypisu końcowego1"/>
    <w:rsid w:val="00DE2621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 w:bidi="ar-SA"/>
    </w:rPr>
  </w:style>
  <w:style w:type="character" w:customStyle="1" w:styleId="TekstpodstawowyZnak1">
    <w:name w:val="Tekst podstawowy Znak1"/>
    <w:rsid w:val="00DE262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Lista">
    <w:name w:val="List"/>
    <w:basedOn w:val="Tekstpodstawowy"/>
    <w:rsid w:val="00DE2621"/>
    <w:pPr>
      <w:widowControl/>
      <w:suppressAutoHyphens/>
      <w:autoSpaceDE/>
      <w:autoSpaceDN/>
    </w:pPr>
    <w:rPr>
      <w:rFonts w:ascii="Times New Roman" w:eastAsia="Times New Roman" w:hAnsi="Times New Roman" w:cs="Tahoma"/>
      <w:b/>
      <w:bCs/>
      <w:i/>
      <w:iCs/>
      <w:lang w:eastAsia="ar-SA" w:bidi="ar-SA"/>
    </w:rPr>
  </w:style>
  <w:style w:type="paragraph" w:customStyle="1" w:styleId="Podpis2">
    <w:name w:val="Podpis2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ar-SA" w:bidi="ar-SA"/>
    </w:rPr>
  </w:style>
  <w:style w:type="paragraph" w:customStyle="1" w:styleId="Indeks">
    <w:name w:val="Indeks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ahoma"/>
      <w:sz w:val="24"/>
      <w:szCs w:val="24"/>
      <w:lang w:eastAsia="ar-SA" w:bidi="ar-SA"/>
    </w:rPr>
  </w:style>
  <w:style w:type="character" w:customStyle="1" w:styleId="NagwekZnak2">
    <w:name w:val="Nagłówek Znak2"/>
    <w:rsid w:val="00DE2621"/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 w:bidi="ar-SA"/>
    </w:rPr>
  </w:style>
  <w:style w:type="paragraph" w:customStyle="1" w:styleId="Nagwek10">
    <w:name w:val="Nagłówek1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S Mincho" w:hAnsi="Arial" w:cs="Tahoma"/>
      <w:sz w:val="28"/>
      <w:szCs w:val="28"/>
      <w:lang w:eastAsia="ar-SA" w:bidi="ar-SA"/>
    </w:rPr>
  </w:style>
  <w:style w:type="character" w:customStyle="1" w:styleId="TekstdymkaZnak1">
    <w:name w:val="Tekst dymka Znak1"/>
    <w:rsid w:val="00DE262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E2621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1"/>
    <w:qFormat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8"/>
      <w:szCs w:val="20"/>
      <w:lang w:eastAsia="ar-SA" w:bidi="ar-SA"/>
    </w:rPr>
  </w:style>
  <w:style w:type="character" w:customStyle="1" w:styleId="TytuZnak1">
    <w:name w:val="Tytuł Znak1"/>
    <w:link w:val="Tytu"/>
    <w:rsid w:val="00DE2621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DE2621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DE2621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StopkaZnak1">
    <w:name w:val="Stopka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DE2621"/>
    <w:pPr>
      <w:widowControl/>
      <w:suppressAutoHyphens/>
      <w:autoSpaceDE/>
      <w:autoSpaceDN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Indeks1">
    <w:name w:val="index 1"/>
    <w:basedOn w:val="Normalny"/>
    <w:next w:val="Normalny"/>
    <w:rsid w:val="00DE2621"/>
    <w:pPr>
      <w:widowControl/>
      <w:suppressAutoHyphens/>
      <w:autoSpaceDE/>
      <w:autoSpaceDN/>
      <w:ind w:left="240" w:hanging="24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Spistreci1">
    <w:name w:val="toc 1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</w:pPr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paragraph" w:styleId="Spistreci2">
    <w:name w:val="toc 2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2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3">
    <w:name w:val="toc 3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4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4">
    <w:name w:val="toc 4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5">
    <w:name w:val="toc 5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8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6">
    <w:name w:val="toc 6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0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7">
    <w:name w:val="toc 7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2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8">
    <w:name w:val="toc 8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4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9">
    <w:name w:val="toc 9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1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link w:val="Tekstprzypisudolnego"/>
    <w:rsid w:val="00DE2621"/>
    <w:rPr>
      <w:rFonts w:ascii="Times New Roman" w:eastAsia="Times New Roman" w:hAnsi="Times New Roman"/>
      <w:lang w:eastAsia="ar-SA"/>
    </w:rPr>
  </w:style>
  <w:style w:type="paragraph" w:customStyle="1" w:styleId="Tekstkomentarza1">
    <w:name w:val="Tekst komentarz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paragraph" w:customStyle="1" w:styleId="Legenda1">
    <w:name w:val="Legenda1"/>
    <w:basedOn w:val="Normalny"/>
    <w:next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sz w:val="44"/>
      <w:szCs w:val="24"/>
      <w:lang w:eastAsia="ar-SA" w:bidi="ar-SA"/>
    </w:rPr>
  </w:style>
  <w:style w:type="paragraph" w:customStyle="1" w:styleId="Spisilustracji1">
    <w:name w:val="Spis ilustracji1"/>
    <w:basedOn w:val="Normalny"/>
    <w:next w:val="Normalny"/>
    <w:rsid w:val="00DE2621"/>
    <w:pPr>
      <w:widowControl/>
      <w:suppressAutoHyphens/>
      <w:autoSpaceDE/>
      <w:autoSpaceDN/>
      <w:ind w:left="480" w:hanging="48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1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link w:val="Tekstprzypisukocowego"/>
    <w:rsid w:val="00DE2621"/>
    <w:rPr>
      <w:rFonts w:ascii="Times New Roman" w:eastAsia="Times New Roman" w:hAnsi="Times New Roman"/>
      <w:spacing w:val="12"/>
      <w:kern w:val="1"/>
      <w:lang w:eastAsia="ar-SA"/>
    </w:rPr>
  </w:style>
  <w:style w:type="paragraph" w:customStyle="1" w:styleId="Listapunktowana1">
    <w:name w:val="Lista punkt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1">
    <w:name w:val="Lista numer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1">
    <w:name w:val="Lista punktowana 2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31">
    <w:name w:val="Lista punktowana 3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21">
    <w:name w:val="Lista numerowana 2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31">
    <w:name w:val="Lista numerowana 3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31">
    <w:name w:val="Tekst podstawowy 31"/>
    <w:basedOn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pacing w:val="12"/>
      <w:kern w:val="1"/>
      <w:sz w:val="32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DE2621"/>
    <w:pPr>
      <w:widowControl/>
      <w:suppressAutoHyphens/>
      <w:autoSpaceDE/>
      <w:autoSpaceDN/>
      <w:ind w:left="708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DE2621"/>
    <w:pPr>
      <w:widowControl/>
      <w:suppressAutoHyphens/>
      <w:autoSpaceDE/>
      <w:autoSpaceDN/>
      <w:spacing w:after="120"/>
      <w:ind w:left="283"/>
      <w:jc w:val="both"/>
    </w:pPr>
    <w:rPr>
      <w:rFonts w:ascii="Times New Roman" w:eastAsia="Times New Roman" w:hAnsi="Times New Roman" w:cs="Times New Roman"/>
      <w:spacing w:val="12"/>
      <w:kern w:val="1"/>
      <w:sz w:val="16"/>
      <w:szCs w:val="20"/>
      <w:lang w:eastAsia="ar-SA" w:bidi="ar-SA"/>
    </w:rPr>
  </w:style>
  <w:style w:type="paragraph" w:customStyle="1" w:styleId="Mapadokumentu1">
    <w:name w:val="Mapa dokumentu1"/>
    <w:basedOn w:val="Normalny"/>
    <w:rsid w:val="00DE2621"/>
    <w:pPr>
      <w:widowControl/>
      <w:shd w:val="clear" w:color="auto" w:fill="000080"/>
      <w:suppressAutoHyphens/>
      <w:autoSpaceDE/>
      <w:autoSpaceDN/>
      <w:jc w:val="both"/>
    </w:pPr>
    <w:rPr>
      <w:rFonts w:ascii="Tahoma" w:eastAsia="Times New Roman" w:hAnsi="Tahoma" w:cs="Tahoma"/>
      <w:spacing w:val="12"/>
      <w:kern w:val="1"/>
      <w:sz w:val="24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DE2621"/>
    <w:pPr>
      <w:widowControl/>
      <w:suppressAutoHyphens/>
      <w:overflowPunct w:val="0"/>
      <w:autoSpaceDN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tekstost">
    <w:name w:val="tekst ost"/>
    <w:basedOn w:val="Normalny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Lista1wypunktowana">
    <w:name w:val="Lista1 wypunktowana"/>
    <w:basedOn w:val="Listapunktowana1"/>
    <w:rsid w:val="00DE2621"/>
    <w:pPr>
      <w:tabs>
        <w:tab w:val="left" w:pos="360"/>
      </w:tabs>
      <w:ind w:left="360" w:hanging="360"/>
    </w:pPr>
    <w:rPr>
      <w:rFonts w:ascii="Arial" w:hAnsi="Arial" w:cs="Arial"/>
      <w:b/>
      <w:u w:val="single"/>
    </w:rPr>
  </w:style>
  <w:style w:type="paragraph" w:customStyle="1" w:styleId="Standard1">
    <w:name w:val="Standard1"/>
    <w:basedOn w:val="Tekstpodstawowy"/>
    <w:rsid w:val="00DE2621"/>
    <w:pPr>
      <w:widowControl/>
      <w:tabs>
        <w:tab w:val="left" w:pos="360"/>
      </w:tabs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customStyle="1" w:styleId="Lista4wypunktowana4">
    <w:name w:val="Lista4 wypunktowana4"/>
    <w:basedOn w:val="Standard1"/>
    <w:rsid w:val="00DE2621"/>
    <w:pPr>
      <w:ind w:left="360" w:hanging="360"/>
    </w:pPr>
  </w:style>
  <w:style w:type="paragraph" w:customStyle="1" w:styleId="wskazwka">
    <w:name w:val="wskazówka"/>
    <w:basedOn w:val="Standard1"/>
    <w:next w:val="Standard1"/>
    <w:rsid w:val="00DE2621"/>
    <w:pPr>
      <w:ind w:left="360" w:hanging="360"/>
    </w:pPr>
    <w:rPr>
      <w:i/>
      <w:sz w:val="20"/>
    </w:rPr>
  </w:style>
  <w:style w:type="paragraph" w:customStyle="1" w:styleId="Default">
    <w:name w:val="Default"/>
    <w:rsid w:val="00DE2621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Bezodstpw">
    <w:name w:val="No Spacing"/>
    <w:qFormat/>
    <w:rsid w:val="00DE2621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Styl">
    <w:name w:val="Styl"/>
    <w:rsid w:val="00DE2621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tandardowy1">
    <w:name w:val="Standardowy1"/>
    <w:rsid w:val="00DE2621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lang w:eastAsia="ar-SA"/>
    </w:rPr>
  </w:style>
  <w:style w:type="paragraph" w:customStyle="1" w:styleId="celp">
    <w:name w:val="cel_p"/>
    <w:basedOn w:val="Normalny"/>
    <w:rsid w:val="00DE2621"/>
    <w:pPr>
      <w:widowControl/>
      <w:suppressAutoHyphens/>
      <w:autoSpaceDE/>
      <w:autoSpaceDN/>
      <w:spacing w:after="17"/>
      <w:ind w:left="17" w:right="17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TekstkomentarzaZnak1">
    <w:name w:val="Tekst komentarza Znak1"/>
    <w:uiPriority w:val="99"/>
    <w:semiHidden/>
    <w:rsid w:val="00DE26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1">
    <w:name w:val="Temat komentarza Znak1"/>
    <w:rsid w:val="00DE2621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Nagwektabeli">
    <w:name w:val="Nagłówek tabeli"/>
    <w:basedOn w:val="Zawartotabeli"/>
    <w:rsid w:val="00DE2621"/>
    <w:pPr>
      <w:jc w:val="center"/>
    </w:pPr>
    <w:rPr>
      <w:b/>
      <w:bCs/>
    </w:rPr>
  </w:style>
  <w:style w:type="paragraph" w:customStyle="1" w:styleId="Listanumerowana2">
    <w:name w:val="Lista numerowana2"/>
    <w:basedOn w:val="Normalny"/>
    <w:rsid w:val="00DE2621"/>
    <w:pPr>
      <w:widowControl/>
      <w:numPr>
        <w:numId w:val="2"/>
      </w:numPr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">
    <w:name w:val="Lista punktowana2"/>
    <w:basedOn w:val="Normalny"/>
    <w:rsid w:val="00DE2621"/>
    <w:pPr>
      <w:widowControl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22">
    <w:name w:val="Tekst podstawowy 22"/>
    <w:basedOn w:val="Normalny"/>
    <w:rsid w:val="00DE2621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5B018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5B0186"/>
    <w:rPr>
      <w:rFonts w:ascii="Overpass" w:eastAsia="Overpass" w:hAnsi="Overpass" w:cs="Overpass"/>
      <w:sz w:val="16"/>
      <w:szCs w:val="16"/>
      <w:lang w:bidi="pl-PL"/>
    </w:rPr>
  </w:style>
  <w:style w:type="paragraph" w:customStyle="1" w:styleId="Standard">
    <w:name w:val="Standard"/>
    <w:rsid w:val="00F42ED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Num2">
    <w:name w:val="WWNum2"/>
    <w:basedOn w:val="Bezlisty"/>
    <w:rsid w:val="00F42ED8"/>
    <w:pPr>
      <w:numPr>
        <w:numId w:val="11"/>
      </w:numPr>
    </w:pPr>
  </w:style>
  <w:style w:type="numbering" w:customStyle="1" w:styleId="WWNum29">
    <w:name w:val="WWNum29"/>
    <w:basedOn w:val="Bezlisty"/>
    <w:rsid w:val="00F42ED8"/>
    <w:pPr>
      <w:numPr>
        <w:numId w:val="12"/>
      </w:numPr>
    </w:pPr>
  </w:style>
  <w:style w:type="numbering" w:customStyle="1" w:styleId="WWNum40">
    <w:name w:val="WWNum40"/>
    <w:basedOn w:val="Bezlisty"/>
    <w:rsid w:val="00F42ED8"/>
    <w:pPr>
      <w:numPr>
        <w:numId w:val="13"/>
      </w:numPr>
    </w:pPr>
  </w:style>
  <w:style w:type="numbering" w:customStyle="1" w:styleId="WWNum41">
    <w:name w:val="WWNum41"/>
    <w:basedOn w:val="Bezlisty"/>
    <w:rsid w:val="00F42ED8"/>
    <w:pPr>
      <w:numPr>
        <w:numId w:val="14"/>
      </w:numPr>
    </w:pPr>
  </w:style>
  <w:style w:type="numbering" w:customStyle="1" w:styleId="WWNum44">
    <w:name w:val="WWNum44"/>
    <w:basedOn w:val="Bezlisty"/>
    <w:rsid w:val="00F42ED8"/>
    <w:pPr>
      <w:numPr>
        <w:numId w:val="15"/>
      </w:numPr>
    </w:pPr>
  </w:style>
  <w:style w:type="character" w:customStyle="1" w:styleId="Nierozpoznanawzmianka">
    <w:name w:val="Nierozpoznana wzmianka"/>
    <w:uiPriority w:val="99"/>
    <w:semiHidden/>
    <w:unhideWhenUsed/>
    <w:rsid w:val="009A4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016D2-E48A-4625-AF3C-879AC804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</dc:creator>
  <cp:keywords/>
  <cp:lastModifiedBy>Jan Grzesiak</cp:lastModifiedBy>
  <cp:revision>8</cp:revision>
  <cp:lastPrinted>2023-01-31T07:33:00Z</cp:lastPrinted>
  <dcterms:created xsi:type="dcterms:W3CDTF">2022-04-04T08:55:00Z</dcterms:created>
  <dcterms:modified xsi:type="dcterms:W3CDTF">2025-07-14T05:44:00Z</dcterms:modified>
</cp:coreProperties>
</file>